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B4325" w14:textId="53309785" w:rsidR="0006296B" w:rsidRPr="00C920EA" w:rsidRDefault="0006296B" w:rsidP="005A355F">
      <w:pPr>
        <w:jc w:val="right"/>
        <w:rPr>
          <w:rFonts w:ascii="Cambria" w:hAnsi="Cambria" w:cs="Arial"/>
          <w:b/>
          <w:iCs/>
          <w:sz w:val="24"/>
          <w:szCs w:val="24"/>
        </w:rPr>
      </w:pPr>
      <w:r w:rsidRPr="00C920EA">
        <w:rPr>
          <w:rFonts w:ascii="Cambria" w:hAnsi="Cambria" w:cs="Arial"/>
          <w:b/>
          <w:iCs/>
          <w:sz w:val="24"/>
          <w:szCs w:val="24"/>
        </w:rPr>
        <w:t xml:space="preserve">ZAŁĄCZNIK NR </w:t>
      </w:r>
      <w:r w:rsidR="005C349A" w:rsidRPr="00C920EA">
        <w:rPr>
          <w:rFonts w:ascii="Cambria" w:hAnsi="Cambria" w:cs="Arial"/>
          <w:b/>
          <w:iCs/>
          <w:sz w:val="24"/>
          <w:szCs w:val="24"/>
        </w:rPr>
        <w:t>3</w:t>
      </w:r>
    </w:p>
    <w:p w14:paraId="3A98FE97" w14:textId="3BFEACA4" w:rsidR="0006296B" w:rsidRPr="00C920EA" w:rsidRDefault="00C872C1">
      <w:pPr>
        <w:jc w:val="center"/>
        <w:rPr>
          <w:rFonts w:ascii="Cambria" w:hAnsi="Cambria" w:cs="Arial"/>
          <w:b/>
          <w:sz w:val="24"/>
          <w:szCs w:val="24"/>
        </w:rPr>
      </w:pPr>
      <w:r w:rsidRPr="00C920EA">
        <w:rPr>
          <w:rFonts w:ascii="Cambria" w:hAnsi="Cambria" w:cs="Arial"/>
          <w:b/>
          <w:sz w:val="24"/>
          <w:szCs w:val="24"/>
        </w:rPr>
        <w:t xml:space="preserve">WYKAZ ZREALIZOWANYCH </w:t>
      </w:r>
      <w:r w:rsidR="00055943">
        <w:rPr>
          <w:rFonts w:ascii="Cambria" w:hAnsi="Cambria" w:cs="Arial"/>
          <w:b/>
          <w:sz w:val="24"/>
          <w:szCs w:val="24"/>
        </w:rPr>
        <w:t>DOSTAW/ZAMÓWIEŃ</w:t>
      </w:r>
      <w:r w:rsidRPr="00C920EA">
        <w:rPr>
          <w:rFonts w:ascii="Cambria" w:hAnsi="Cambria" w:cs="Arial"/>
          <w:b/>
          <w:sz w:val="24"/>
          <w:szCs w:val="24"/>
        </w:rPr>
        <w:t xml:space="preserve"> </w:t>
      </w:r>
    </w:p>
    <w:p w14:paraId="1A6BBCA7" w14:textId="7A013AFD" w:rsidR="0006296B" w:rsidRDefault="00694528" w:rsidP="009B7DED">
      <w:pPr>
        <w:spacing w:after="0"/>
        <w:jc w:val="center"/>
        <w:rPr>
          <w:rFonts w:ascii="Cambria" w:hAnsi="Cambria" w:cs="Arial"/>
          <w:b/>
          <w:bCs/>
          <w:sz w:val="24"/>
          <w:szCs w:val="24"/>
        </w:rPr>
      </w:pPr>
      <w:bookmarkStart w:id="0" w:name="_Hlk14384044"/>
      <w:r w:rsidRPr="00755B12">
        <w:rPr>
          <w:rFonts w:ascii="Cambria" w:hAnsi="Cambria" w:cs="Calibri"/>
          <w:b/>
          <w:bCs/>
          <w:sz w:val="24"/>
          <w:szCs w:val="24"/>
        </w:rPr>
        <w:t>ZAPYTANIE OFERTOWE nr 1/11/2025</w:t>
      </w:r>
    </w:p>
    <w:p w14:paraId="1E70F8C4" w14:textId="372CA747" w:rsidR="00C920EA" w:rsidRPr="00C920EA" w:rsidRDefault="00C920EA" w:rsidP="00C920EA">
      <w:pPr>
        <w:spacing w:after="0"/>
        <w:rPr>
          <w:rFonts w:ascii="Cambria" w:hAnsi="Cambria" w:cs="Arial"/>
          <w:b/>
          <w:bCs/>
          <w:sz w:val="24"/>
          <w:szCs w:val="24"/>
        </w:rPr>
      </w:pPr>
      <w:r w:rsidRPr="00C920EA">
        <w:rPr>
          <w:rFonts w:ascii="Cambria" w:hAnsi="Cambria" w:cs="Arial"/>
          <w:b/>
          <w:bCs/>
          <w:sz w:val="24"/>
          <w:szCs w:val="24"/>
        </w:rPr>
        <w:t>CZĘŚĆ 1 ROWERY ELEKTRYCZNE</w:t>
      </w:r>
    </w:p>
    <w:tbl>
      <w:tblPr>
        <w:tblW w:w="142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170"/>
        <w:gridCol w:w="5245"/>
        <w:gridCol w:w="3118"/>
      </w:tblGrid>
      <w:tr w:rsidR="005D6CE8" w:rsidRPr="00C920EA" w14:paraId="2EF12222" w14:textId="77777777" w:rsidTr="005E0726">
        <w:trPr>
          <w:trHeight w:val="828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bookmarkEnd w:id="0"/>
          <w:p w14:paraId="4EEA34A2" w14:textId="77777777" w:rsidR="005D6CE8" w:rsidRPr="00C920EA" w:rsidRDefault="005D6CE8" w:rsidP="00A22CE1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20EA">
              <w:rPr>
                <w:rFonts w:ascii="Cambria" w:hAnsi="Cambria" w:cs="Arial"/>
                <w:b/>
                <w:sz w:val="18"/>
                <w:szCs w:val="18"/>
              </w:rPr>
              <w:t>l.p.</w:t>
            </w:r>
          </w:p>
        </w:tc>
        <w:tc>
          <w:tcPr>
            <w:tcW w:w="5170" w:type="dxa"/>
            <w:shd w:val="clear" w:color="auto" w:fill="D9D9D9" w:themeFill="background1" w:themeFillShade="D9"/>
            <w:vAlign w:val="center"/>
          </w:tcPr>
          <w:p w14:paraId="25C19F6E" w14:textId="27970C11" w:rsidR="005D6CE8" w:rsidRPr="00C920EA" w:rsidRDefault="005D6CE8" w:rsidP="007405CE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20EA">
              <w:rPr>
                <w:rFonts w:ascii="Cambria" w:hAnsi="Cambria" w:cs="Arial"/>
                <w:b/>
                <w:sz w:val="20"/>
                <w:szCs w:val="20"/>
              </w:rPr>
              <w:t>Przedmiot zamówienia</w:t>
            </w:r>
            <w:r w:rsidR="00B419CA" w:rsidRPr="00C920EA">
              <w:rPr>
                <w:rStyle w:val="Odwoanieprzypisudolnego"/>
                <w:rFonts w:ascii="Cambria" w:hAnsi="Cambria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055EFEBB" w14:textId="528866A2" w:rsidR="005D6CE8" w:rsidRPr="00C920EA" w:rsidRDefault="005D6CE8" w:rsidP="007405CE">
            <w:pPr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920EA">
              <w:rPr>
                <w:rFonts w:ascii="Cambria" w:hAnsi="Cambria" w:cs="Arial"/>
                <w:b/>
                <w:sz w:val="20"/>
                <w:szCs w:val="20"/>
              </w:rPr>
              <w:t xml:space="preserve">Nazwa i siedziba podmiotu, na rzecz którego </w:t>
            </w:r>
            <w:r w:rsidR="00E37CD7" w:rsidRPr="00C920EA">
              <w:rPr>
                <w:rFonts w:ascii="Cambria" w:hAnsi="Cambria" w:cs="Arial"/>
                <w:b/>
                <w:sz w:val="20"/>
                <w:szCs w:val="20"/>
              </w:rPr>
              <w:t>zamówienia</w:t>
            </w:r>
            <w:r w:rsidRPr="00C920EA">
              <w:rPr>
                <w:rFonts w:ascii="Cambria" w:hAnsi="Cambria" w:cs="Arial"/>
                <w:b/>
                <w:sz w:val="20"/>
                <w:szCs w:val="20"/>
              </w:rPr>
              <w:t xml:space="preserve"> zostały wykonane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85EF4FF" w14:textId="77777777" w:rsidR="005D6CE8" w:rsidRPr="00C920EA" w:rsidRDefault="005D6CE8" w:rsidP="00D5382C">
            <w:pPr>
              <w:spacing w:after="0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C920EA">
              <w:rPr>
                <w:rFonts w:ascii="Cambria" w:hAnsi="Cambria" w:cs="Arial"/>
                <w:b/>
                <w:sz w:val="20"/>
                <w:szCs w:val="20"/>
              </w:rPr>
              <w:t>Data wykonania</w:t>
            </w:r>
          </w:p>
          <w:p w14:paraId="67171C83" w14:textId="6EAE178E" w:rsidR="005D6CE8" w:rsidRPr="00C920EA" w:rsidRDefault="00F55421" w:rsidP="00F55421">
            <w:pPr>
              <w:spacing w:after="0"/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20EA">
              <w:rPr>
                <w:rFonts w:ascii="Cambria" w:hAnsi="Cambria" w:cs="Arial"/>
                <w:b/>
                <w:sz w:val="20"/>
                <w:szCs w:val="20"/>
              </w:rPr>
              <w:t>(</w:t>
            </w:r>
            <w:proofErr w:type="spellStart"/>
            <w:r w:rsidR="005D6CE8" w:rsidRPr="00C920EA">
              <w:rPr>
                <w:rFonts w:ascii="Cambria" w:hAnsi="Cambria" w:cs="Arial"/>
                <w:b/>
                <w:sz w:val="20"/>
                <w:szCs w:val="20"/>
              </w:rPr>
              <w:t>dd.mm.rr</w:t>
            </w:r>
            <w:proofErr w:type="spellEnd"/>
            <w:r w:rsidR="005D6CE8" w:rsidRPr="00C920EA">
              <w:rPr>
                <w:rFonts w:ascii="Cambria" w:hAnsi="Cambria" w:cs="Arial"/>
                <w:b/>
                <w:sz w:val="20"/>
                <w:szCs w:val="20"/>
              </w:rPr>
              <w:t>)</w:t>
            </w:r>
          </w:p>
        </w:tc>
      </w:tr>
      <w:tr w:rsidR="005D6CE8" w:rsidRPr="00C920EA" w14:paraId="26E8967D" w14:textId="77777777" w:rsidTr="00573330">
        <w:trPr>
          <w:trHeight w:val="697"/>
        </w:trPr>
        <w:tc>
          <w:tcPr>
            <w:tcW w:w="709" w:type="dxa"/>
            <w:vAlign w:val="center"/>
          </w:tcPr>
          <w:p w14:paraId="415FF74E" w14:textId="5285F289" w:rsidR="005D6CE8" w:rsidRPr="00C920EA" w:rsidRDefault="005D6CE8" w:rsidP="005D6CE8">
            <w:pPr>
              <w:jc w:val="center"/>
              <w:rPr>
                <w:rFonts w:ascii="Cambria" w:hAnsi="Cambria" w:cs="Arial"/>
                <w:b/>
                <w:sz w:val="18"/>
                <w:szCs w:val="18"/>
              </w:rPr>
            </w:pPr>
            <w:r w:rsidRPr="00C920EA">
              <w:rPr>
                <w:rFonts w:ascii="Cambria" w:hAnsi="Cambria" w:cs="Arial"/>
                <w:b/>
                <w:sz w:val="18"/>
                <w:szCs w:val="18"/>
              </w:rPr>
              <w:t>1.</w:t>
            </w:r>
          </w:p>
        </w:tc>
        <w:tc>
          <w:tcPr>
            <w:tcW w:w="5170" w:type="dxa"/>
            <w:vAlign w:val="center"/>
          </w:tcPr>
          <w:p w14:paraId="0029C02B" w14:textId="77777777" w:rsidR="005D6CE8" w:rsidRPr="00C920EA" w:rsidRDefault="005D6CE8" w:rsidP="00A22CE1">
            <w:pPr>
              <w:rPr>
                <w:rFonts w:ascii="Cambria" w:hAnsi="Cambria" w:cs="Arial"/>
                <w:sz w:val="20"/>
              </w:rPr>
            </w:pPr>
          </w:p>
        </w:tc>
        <w:tc>
          <w:tcPr>
            <w:tcW w:w="5245" w:type="dxa"/>
            <w:vAlign w:val="center"/>
          </w:tcPr>
          <w:p w14:paraId="5CBDE5EB" w14:textId="77777777" w:rsidR="005D6CE8" w:rsidRPr="00C920EA" w:rsidRDefault="005D6CE8" w:rsidP="00A22CE1">
            <w:pPr>
              <w:jc w:val="center"/>
              <w:rPr>
                <w:rFonts w:ascii="Cambria" w:hAnsi="Cambria" w:cs="Arial"/>
                <w:sz w:val="20"/>
              </w:rPr>
            </w:pPr>
          </w:p>
        </w:tc>
        <w:tc>
          <w:tcPr>
            <w:tcW w:w="3118" w:type="dxa"/>
            <w:vAlign w:val="center"/>
          </w:tcPr>
          <w:p w14:paraId="7C2A6054" w14:textId="77777777" w:rsidR="005D6CE8" w:rsidRPr="00C920EA" w:rsidRDefault="005D6CE8" w:rsidP="00A22CE1">
            <w:pPr>
              <w:jc w:val="center"/>
              <w:rPr>
                <w:rFonts w:ascii="Cambria" w:hAnsi="Cambria" w:cs="Arial"/>
                <w:sz w:val="20"/>
              </w:rPr>
            </w:pPr>
          </w:p>
        </w:tc>
      </w:tr>
    </w:tbl>
    <w:p w14:paraId="6F677E3D" w14:textId="05B6DF42" w:rsidR="006E2B8C" w:rsidRPr="00C920EA" w:rsidRDefault="00210A09" w:rsidP="005D6CE8">
      <w:pPr>
        <w:spacing w:after="0"/>
        <w:rPr>
          <w:rFonts w:ascii="Cambria" w:hAnsi="Cambria" w:cs="Arial"/>
          <w:b/>
          <w:bCs/>
          <w:color w:val="FF0000"/>
          <w:sz w:val="18"/>
          <w:szCs w:val="18"/>
        </w:rPr>
      </w:pPr>
      <w:r w:rsidRPr="00C920EA">
        <w:rPr>
          <w:rFonts w:ascii="Cambria" w:hAnsi="Cambria" w:cs="Arial"/>
          <w:sz w:val="18"/>
          <w:szCs w:val="18"/>
        </w:rPr>
        <w:t>*</w:t>
      </w:r>
      <w:r w:rsidR="005D6CE8" w:rsidRPr="00C920EA">
        <w:rPr>
          <w:rFonts w:ascii="Cambria" w:hAnsi="Cambria" w:cs="Arial"/>
          <w:sz w:val="18"/>
          <w:szCs w:val="18"/>
        </w:rPr>
        <w:t>*</w:t>
      </w:r>
      <w:r w:rsidRPr="00C920EA">
        <w:rPr>
          <w:rFonts w:ascii="Cambria" w:hAnsi="Cambria" w:cs="Arial"/>
          <w:b/>
          <w:bCs/>
          <w:color w:val="FF0000"/>
          <w:sz w:val="18"/>
          <w:szCs w:val="18"/>
        </w:rPr>
        <w:t xml:space="preserve">Należy dołączyć dowody określających czy te </w:t>
      </w:r>
      <w:r w:rsidR="005D6CE8" w:rsidRPr="00C920EA">
        <w:rPr>
          <w:rFonts w:ascii="Cambria" w:hAnsi="Cambria" w:cs="Arial"/>
          <w:b/>
          <w:bCs/>
          <w:color w:val="FF0000"/>
          <w:sz w:val="18"/>
          <w:szCs w:val="18"/>
        </w:rPr>
        <w:t>zamówienia wykonane należycie, przy czym dowodami, o których mowa, są referencje bądź inne dokumenty sporządzone</w:t>
      </w:r>
      <w:r w:rsidR="00551AD9" w:rsidRPr="00C920EA">
        <w:rPr>
          <w:rFonts w:ascii="Cambria" w:hAnsi="Cambria" w:cs="Arial"/>
          <w:b/>
          <w:bCs/>
          <w:color w:val="FF0000"/>
          <w:sz w:val="18"/>
          <w:szCs w:val="18"/>
        </w:rPr>
        <w:t xml:space="preserve"> </w:t>
      </w:r>
      <w:r w:rsidR="005D6CE8" w:rsidRPr="00C920EA">
        <w:rPr>
          <w:rFonts w:ascii="Cambria" w:hAnsi="Cambria" w:cs="Arial"/>
          <w:b/>
          <w:bCs/>
          <w:color w:val="FF0000"/>
          <w:sz w:val="18"/>
          <w:szCs w:val="18"/>
        </w:rPr>
        <w:t>przez podmiot, na rzecz którego zamówienia zostały wykonane</w:t>
      </w:r>
      <w:r w:rsidR="00551AD9" w:rsidRPr="00C920EA">
        <w:rPr>
          <w:rFonts w:ascii="Cambria" w:hAnsi="Cambria" w:cs="Arial"/>
          <w:b/>
          <w:bCs/>
          <w:color w:val="FF0000"/>
          <w:sz w:val="18"/>
          <w:szCs w:val="18"/>
        </w:rPr>
        <w:t>.</w:t>
      </w:r>
      <w:r w:rsidR="000427D0" w:rsidRPr="00C920EA">
        <w:rPr>
          <w:rFonts w:ascii="Cambria" w:hAnsi="Cambria" w:cs="Arial"/>
          <w:b/>
          <w:bCs/>
          <w:color w:val="FF0000"/>
          <w:sz w:val="18"/>
          <w:szCs w:val="18"/>
        </w:rPr>
        <w:t xml:space="preserve"> </w:t>
      </w:r>
    </w:p>
    <w:p w14:paraId="7154AA52" w14:textId="77777777" w:rsidR="00210A09" w:rsidRPr="00C920EA" w:rsidRDefault="00210A09" w:rsidP="0006296B">
      <w:pPr>
        <w:spacing w:after="0"/>
        <w:rPr>
          <w:rFonts w:ascii="Cambria" w:hAnsi="Cambria" w:cs="Arial"/>
          <w:sz w:val="18"/>
          <w:szCs w:val="18"/>
        </w:rPr>
      </w:pPr>
    </w:p>
    <w:p w14:paraId="26748058" w14:textId="77777777" w:rsidR="00A02939" w:rsidRPr="00C920EA" w:rsidRDefault="00210A09" w:rsidP="000374E6">
      <w:pPr>
        <w:jc w:val="right"/>
        <w:rPr>
          <w:rFonts w:ascii="Cambria" w:hAnsi="Cambria" w:cs="Arial"/>
          <w:sz w:val="24"/>
          <w:szCs w:val="24"/>
        </w:rPr>
      </w:pPr>
      <w:bookmarkStart w:id="1" w:name="page2"/>
      <w:bookmarkStart w:id="2" w:name="page4"/>
      <w:bookmarkStart w:id="3" w:name="page8"/>
      <w:bookmarkStart w:id="4" w:name="page10"/>
      <w:bookmarkStart w:id="5" w:name="page12"/>
      <w:bookmarkStart w:id="6" w:name="page15"/>
      <w:bookmarkEnd w:id="1"/>
      <w:bookmarkEnd w:id="2"/>
      <w:bookmarkEnd w:id="3"/>
      <w:bookmarkEnd w:id="4"/>
      <w:bookmarkEnd w:id="5"/>
      <w:bookmarkEnd w:id="6"/>
      <w:r w:rsidRPr="00C920EA">
        <w:rPr>
          <w:rFonts w:ascii="Cambria" w:hAnsi="Cambria" w:cs="Arial"/>
          <w:sz w:val="24"/>
          <w:szCs w:val="24"/>
        </w:rPr>
        <w:t>........................................................................................</w:t>
      </w:r>
    </w:p>
    <w:p w14:paraId="1F1EB859" w14:textId="7892EB2C" w:rsidR="0061271B" w:rsidRDefault="00210A09" w:rsidP="0061271B">
      <w:pPr>
        <w:jc w:val="right"/>
        <w:rPr>
          <w:rFonts w:ascii="Cambria" w:hAnsi="Cambria" w:cs="Arial"/>
          <w:sz w:val="20"/>
          <w:szCs w:val="20"/>
        </w:rPr>
      </w:pPr>
      <w:r w:rsidRPr="00C920EA">
        <w:rPr>
          <w:rFonts w:ascii="Cambria" w:hAnsi="Cambria" w:cs="Arial"/>
          <w:sz w:val="20"/>
          <w:szCs w:val="20"/>
        </w:rPr>
        <w:t>data i podpis osoby uprawnionej do reprezentowania Wykonawc</w:t>
      </w:r>
      <w:r w:rsidR="000374E6" w:rsidRPr="00C920EA">
        <w:rPr>
          <w:rFonts w:ascii="Cambria" w:hAnsi="Cambria" w:cs="Arial"/>
          <w:sz w:val="20"/>
          <w:szCs w:val="20"/>
        </w:rPr>
        <w:t>y</w:t>
      </w:r>
    </w:p>
    <w:p w14:paraId="5006E0CA" w14:textId="77777777" w:rsidR="00C920EA" w:rsidRDefault="00C920EA" w:rsidP="0061271B">
      <w:pPr>
        <w:jc w:val="right"/>
        <w:rPr>
          <w:rFonts w:ascii="Cambria" w:hAnsi="Cambria" w:cs="Arial"/>
          <w:sz w:val="20"/>
          <w:szCs w:val="20"/>
        </w:rPr>
      </w:pPr>
    </w:p>
    <w:p w14:paraId="323198F8" w14:textId="77777777" w:rsidR="00C920EA" w:rsidRPr="00C920EA" w:rsidRDefault="00C920EA" w:rsidP="00C920EA">
      <w:pPr>
        <w:rPr>
          <w:rFonts w:ascii="Cambria" w:hAnsi="Cambria" w:cs="Arial"/>
          <w:sz w:val="20"/>
          <w:szCs w:val="20"/>
        </w:rPr>
      </w:pPr>
    </w:p>
    <w:sectPr w:rsidR="00C920EA" w:rsidRPr="00C920EA" w:rsidSect="00BC2D0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6838" w:h="11906" w:orient="landscape" w:code="9"/>
      <w:pgMar w:top="909" w:right="1134" w:bottom="851" w:left="1134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28D6F" w14:textId="77777777" w:rsidR="007855A8" w:rsidRDefault="007855A8" w:rsidP="002E30C2">
      <w:pPr>
        <w:spacing w:after="0" w:line="240" w:lineRule="auto"/>
      </w:pPr>
      <w:r>
        <w:separator/>
      </w:r>
    </w:p>
  </w:endnote>
  <w:endnote w:type="continuationSeparator" w:id="0">
    <w:p w14:paraId="0035FBFE" w14:textId="77777777" w:rsidR="007855A8" w:rsidRDefault="007855A8" w:rsidP="002E3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3A036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6F6245E8" w14:textId="6AFCC877" w:rsidR="006945B6" w:rsidRDefault="000374E6" w:rsidP="000374E6">
    <w:pPr>
      <w:pStyle w:val="Stopka"/>
      <w:tabs>
        <w:tab w:val="left" w:pos="6210"/>
      </w:tabs>
      <w:rPr>
        <w:noProof/>
        <w:lang w:eastAsia="pl-PL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  <w:r>
      <w:rPr>
        <w:noProof/>
        <w:lang w:eastAsia="pl-PL"/>
      </w:rPr>
      <w:tab/>
    </w:r>
  </w:p>
  <w:p w14:paraId="38E1C6EB" w14:textId="77777777" w:rsidR="000374E6" w:rsidRPr="000374E6" w:rsidRDefault="000374E6" w:rsidP="000374E6">
    <w:pPr>
      <w:tabs>
        <w:tab w:val="center" w:pos="4536"/>
        <w:tab w:val="right" w:pos="9072"/>
      </w:tabs>
      <w:spacing w:after="0" w:line="240" w:lineRule="auto"/>
      <w:rPr>
        <w:b/>
        <w:bCs/>
        <w:sz w:val="20"/>
        <w:szCs w:val="16"/>
      </w:rPr>
    </w:pPr>
    <w:r w:rsidRPr="000374E6"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9D96A3" wp14:editId="4BA8B50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89243916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DFF0ABD" id="Łącznik prosty 1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" strokecolor="#4a7ebb"/>
          </w:pict>
        </mc:Fallback>
      </mc:AlternateContent>
    </w:r>
  </w:p>
  <w:p w14:paraId="11B4AF67" w14:textId="77777777" w:rsidR="00C920EA" w:rsidRDefault="00C920EA" w:rsidP="00C920EA">
    <w:pPr>
      <w:pStyle w:val="Stopka"/>
      <w:rPr>
        <w:b/>
        <w:bCs/>
        <w:smallCaps/>
        <w:sz w:val="20"/>
        <w:szCs w:val="16"/>
      </w:rPr>
    </w:pPr>
    <w:r w:rsidRPr="004D71FF">
      <w:rPr>
        <w:b/>
        <w:bCs/>
        <w:smallCaps/>
        <w:sz w:val="20"/>
        <w:szCs w:val="16"/>
      </w:rPr>
      <w:t xml:space="preserve">ZAPYTANIE OFERTOWE NA </w:t>
    </w:r>
    <w:r w:rsidRPr="00B419CA">
      <w:rPr>
        <w:b/>
        <w:bCs/>
        <w:smallCaps/>
        <w:sz w:val="20"/>
        <w:szCs w:val="16"/>
      </w:rPr>
      <w:t xml:space="preserve">DOSTAWĘ </w:t>
    </w:r>
    <w:r w:rsidRPr="00C920EA">
      <w:rPr>
        <w:b/>
        <w:bCs/>
        <w:smallCaps/>
        <w:sz w:val="20"/>
        <w:szCs w:val="16"/>
      </w:rPr>
      <w:t>ROWERÓW ELEKTRYCZNYCH oraz AKCESORIÓW ROWEROWYCH</w:t>
    </w:r>
  </w:p>
  <w:p w14:paraId="5BB9CFD2" w14:textId="77777777" w:rsidR="00C920EA" w:rsidRPr="00C920EA" w:rsidRDefault="00C920EA" w:rsidP="00C920EA">
    <w:pPr>
      <w:pStyle w:val="Stopka"/>
      <w:rPr>
        <w:b/>
        <w:bCs/>
        <w:smallCaps/>
        <w:sz w:val="20"/>
        <w:szCs w:val="16"/>
      </w:rPr>
    </w:pPr>
    <w:r w:rsidRPr="00C920EA">
      <w:rPr>
        <w:b/>
        <w:bCs/>
        <w:smallCaps/>
        <w:sz w:val="20"/>
        <w:szCs w:val="16"/>
      </w:rPr>
      <w:t>"ABIS" SPÓŁKA Z OGRANICZONĄ ODPOWIEDZIALNOŚCIĄ</w:t>
    </w:r>
  </w:p>
  <w:p w14:paraId="0266829F" w14:textId="77777777" w:rsidR="00C920EA" w:rsidRPr="00C920EA" w:rsidRDefault="00C920EA" w:rsidP="00C920EA">
    <w:pPr>
      <w:pStyle w:val="Stopka"/>
      <w:rPr>
        <w:b/>
        <w:bCs/>
        <w:smallCaps/>
        <w:sz w:val="20"/>
        <w:szCs w:val="16"/>
      </w:rPr>
    </w:pPr>
    <w:r w:rsidRPr="00C920EA">
      <w:rPr>
        <w:b/>
        <w:bCs/>
        <w:smallCaps/>
        <w:sz w:val="20"/>
        <w:szCs w:val="16"/>
      </w:rPr>
      <w:t>Ul. Słowackiego 92B</w:t>
    </w:r>
  </w:p>
  <w:p w14:paraId="31ADC8F5" w14:textId="77777777" w:rsidR="00C920EA" w:rsidRDefault="00C920EA" w:rsidP="00C920EA">
    <w:pPr>
      <w:pStyle w:val="Stopka"/>
      <w:rPr>
        <w:b/>
        <w:bCs/>
        <w:smallCaps/>
        <w:sz w:val="20"/>
        <w:szCs w:val="16"/>
      </w:rPr>
    </w:pPr>
    <w:r w:rsidRPr="00C920EA">
      <w:rPr>
        <w:b/>
        <w:bCs/>
        <w:smallCaps/>
        <w:sz w:val="20"/>
        <w:szCs w:val="16"/>
      </w:rPr>
      <w:t>42-300 Myszków</w:t>
    </w:r>
  </w:p>
  <w:p w14:paraId="5668BB8D" w14:textId="77777777" w:rsidR="006945B6" w:rsidRDefault="006945B6" w:rsidP="00C3405E">
    <w:pPr>
      <w:pStyle w:val="Stopka"/>
      <w:jc w:val="right"/>
      <w:rPr>
        <w:noProof/>
        <w:lang w:eastAsia="pl-PL"/>
      </w:rPr>
    </w:pPr>
  </w:p>
  <w:p w14:paraId="3A960B3C" w14:textId="26BA5C04" w:rsidR="007C7907" w:rsidRDefault="007C7907" w:rsidP="00C3405E">
    <w:pPr>
      <w:pStyle w:val="Stopka"/>
      <w:jc w:val="right"/>
    </w:pPr>
    <w:r w:rsidRPr="0099190E">
      <w:t xml:space="preserve"> </w:t>
    </w:r>
    <w:sdt>
      <w:sdtPr>
        <w:rPr>
          <w:i/>
          <w:sz w:val="20"/>
          <w:szCs w:val="20"/>
        </w:rPr>
        <w:id w:val="1403490852"/>
        <w:docPartObj>
          <w:docPartGallery w:val="Page Numbers (Bottom of Page)"/>
          <w:docPartUnique/>
        </w:docPartObj>
      </w:sdtPr>
      <w:sdtEndPr>
        <w:rPr>
          <w:i w:val="0"/>
        </w:rPr>
      </w:sdtEndPr>
      <w:sdtContent>
        <w:r w:rsidRPr="0099190E">
          <w:rPr>
            <w:sz w:val="20"/>
            <w:szCs w:val="20"/>
          </w:rPr>
          <w:fldChar w:fldCharType="begin"/>
        </w:r>
        <w:r w:rsidRPr="0099190E">
          <w:rPr>
            <w:sz w:val="20"/>
            <w:szCs w:val="20"/>
          </w:rPr>
          <w:instrText>PAGE   \* MERGEFORMAT</w:instrText>
        </w:r>
        <w:r w:rsidRPr="0099190E">
          <w:rPr>
            <w:sz w:val="20"/>
            <w:szCs w:val="20"/>
          </w:rPr>
          <w:fldChar w:fldCharType="separate"/>
        </w:r>
        <w:r w:rsidR="001F28DB">
          <w:rPr>
            <w:noProof/>
            <w:sz w:val="20"/>
            <w:szCs w:val="20"/>
          </w:rPr>
          <w:t>2</w:t>
        </w:r>
        <w:r w:rsidRPr="0099190E">
          <w:rPr>
            <w:sz w:val="20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7" w:name="_Hlk138863812"/>
  <w:bookmarkStart w:id="8" w:name="_Hlk203770041"/>
  <w:bookmarkStart w:id="9" w:name="_Hlk203770042"/>
  <w:bookmarkStart w:id="10" w:name="_Hlk203770043"/>
  <w:bookmarkStart w:id="11" w:name="_Hlk203770044"/>
  <w:bookmarkStart w:id="12" w:name="_Hlk203770045"/>
  <w:bookmarkStart w:id="13" w:name="_Hlk203770046"/>
  <w:p w14:paraId="20CBB9F5" w14:textId="04E70EDA" w:rsidR="001B4684" w:rsidRDefault="001B4684" w:rsidP="001B4684">
    <w:pPr>
      <w:pStyle w:val="Stopka"/>
      <w:rPr>
        <w:b/>
        <w:bCs/>
        <w:sz w:val="20"/>
        <w:szCs w:val="16"/>
      </w:rPr>
    </w:pPr>
    <w:r>
      <w:rPr>
        <w:b/>
        <w:bCs/>
        <w:noProof/>
        <w:sz w:val="20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F31830F" wp14:editId="184B09E5">
              <wp:simplePos x="0" y="0"/>
              <wp:positionH relativeFrom="column">
                <wp:posOffset>41910</wp:posOffset>
              </wp:positionH>
              <wp:positionV relativeFrom="paragraph">
                <wp:posOffset>81915</wp:posOffset>
              </wp:positionV>
              <wp:extent cx="9353550" cy="0"/>
              <wp:effectExtent l="0" t="0" r="0" b="0"/>
              <wp:wrapNone/>
              <wp:docPr id="197578845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3535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B90B942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3pt,6.45pt" to="739.8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" strokecolor="#4579b8 [3044]"/>
          </w:pict>
        </mc:Fallback>
      </mc:AlternateContent>
    </w:r>
  </w:p>
  <w:bookmarkEnd w:id="7"/>
  <w:bookmarkEnd w:id="8"/>
  <w:bookmarkEnd w:id="9"/>
  <w:bookmarkEnd w:id="10"/>
  <w:bookmarkEnd w:id="11"/>
  <w:bookmarkEnd w:id="12"/>
  <w:bookmarkEnd w:id="13"/>
  <w:p w14:paraId="72842367" w14:textId="77777777" w:rsidR="00694528" w:rsidRDefault="00694528" w:rsidP="00694528">
    <w:pPr>
      <w:pStyle w:val="Default"/>
      <w:spacing w:before="120" w:after="120"/>
      <w:ind w:left="4956"/>
      <w:rPr>
        <w:rFonts w:ascii="Cambria" w:hAnsi="Cambria"/>
        <w:b/>
        <w:color w:val="auto"/>
      </w:rPr>
    </w:pPr>
    <w:r w:rsidRPr="00755B12">
      <w:rPr>
        <w:rFonts w:ascii="Cambria" w:hAnsi="Cambria"/>
        <w:b/>
        <w:color w:val="auto"/>
      </w:rPr>
      <w:t>TASK FORCE KRAKÓW Daniel Mrugała</w:t>
    </w:r>
    <w:r w:rsidRPr="00755B12">
      <w:rPr>
        <w:rFonts w:ascii="Cambria" w:hAnsi="Cambria"/>
        <w:b/>
        <w:color w:val="auto"/>
      </w:rPr>
      <w:br/>
      <w:t>ul. Podtatrzańska 76/21, 34-400 Nowy Targ</w:t>
    </w:r>
    <w:r w:rsidRPr="00755B12">
      <w:rPr>
        <w:rFonts w:ascii="Cambria" w:hAnsi="Cambria"/>
        <w:b/>
        <w:color w:val="auto"/>
      </w:rPr>
      <w:br/>
      <w:t>NIP: 7351453127</w:t>
    </w:r>
  </w:p>
  <w:p w14:paraId="6047AB99" w14:textId="77777777" w:rsidR="00C920EA" w:rsidRPr="004D71FF" w:rsidRDefault="00C920EA" w:rsidP="00C920EA">
    <w:pPr>
      <w:pStyle w:val="Stopka"/>
      <w:rPr>
        <w:smallCaps/>
        <w:sz w:val="20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8CC9B3" w14:textId="77777777" w:rsidR="007855A8" w:rsidRDefault="007855A8" w:rsidP="002E30C2">
      <w:pPr>
        <w:spacing w:after="0" w:line="240" w:lineRule="auto"/>
      </w:pPr>
      <w:r>
        <w:separator/>
      </w:r>
    </w:p>
  </w:footnote>
  <w:footnote w:type="continuationSeparator" w:id="0">
    <w:p w14:paraId="49A4081B" w14:textId="77777777" w:rsidR="007855A8" w:rsidRDefault="007855A8" w:rsidP="002E30C2">
      <w:pPr>
        <w:spacing w:after="0" w:line="240" w:lineRule="auto"/>
      </w:pPr>
      <w:r>
        <w:continuationSeparator/>
      </w:r>
    </w:p>
  </w:footnote>
  <w:footnote w:id="1">
    <w:p w14:paraId="68B69EF2" w14:textId="07450626" w:rsidR="00B419CA" w:rsidRDefault="00B419C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920EA" w:rsidRPr="00C920EA">
        <w:t xml:space="preserve">Zamawiający uzna warunek za spełniony, jeżeli Wykonawca wykaże, że w okresie ostatnich trzech lat przed upływem terminu składania ofert, a jeżeli okres prowadzenia działalności jest krótszy - w tym okresie, zrealizował w sposób należyty co najmniej 1 zamówienie obejmujące dostawę rowerów elektrycznych o wartości nie niższej niż </w:t>
      </w:r>
      <w:r w:rsidR="0001120F">
        <w:t>5</w:t>
      </w:r>
      <w:r w:rsidR="00C920EA" w:rsidRPr="00C920EA">
        <w:t xml:space="preserve">0 000 zł </w:t>
      </w:r>
      <w:r w:rsidR="00FF707D">
        <w:t>brutto</w:t>
      </w:r>
      <w:r w:rsidR="00C920EA" w:rsidRPr="00C920EA">
        <w:t>. Przez zamówienie Zamawiający rozumie dostawę realizowaną na podstawie jednej umowy</w:t>
      </w:r>
      <w:r w:rsidR="00C920EA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DD23AF" w14:textId="5F88D809" w:rsidR="000374E6" w:rsidRDefault="000374E6" w:rsidP="000374E6">
    <w:pPr>
      <w:pStyle w:val="Nagwek"/>
      <w:jc w:val="center"/>
    </w:pPr>
    <w:r>
      <w:rPr>
        <w:noProof/>
      </w:rPr>
      <w:drawing>
        <wp:inline distT="0" distB="0" distL="0" distR="0" wp14:anchorId="7BB08A5F" wp14:editId="72847BA8">
          <wp:extent cx="6395085" cy="878205"/>
          <wp:effectExtent l="0" t="0" r="0" b="0"/>
          <wp:docPr id="37611471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113C1E" w14:textId="4AFE3CFF" w:rsidR="007C7907" w:rsidRPr="00A272F6" w:rsidRDefault="00AD2377" w:rsidP="00B653F1">
    <w:pPr>
      <w:pStyle w:val="Nagwek"/>
      <w:pBdr>
        <w:bottom w:val="single" w:sz="4" w:space="17" w:color="auto"/>
      </w:pBdr>
      <w:tabs>
        <w:tab w:val="clear" w:pos="4536"/>
        <w:tab w:val="clear" w:pos="9072"/>
      </w:tabs>
      <w:ind w:right="-40"/>
      <w:jc w:val="center"/>
      <w:rPr>
        <w:rFonts w:ascii="Century Gothic" w:hAnsi="Century Gothic"/>
        <w:spacing w:val="20"/>
        <w:sz w:val="8"/>
        <w:szCs w:val="8"/>
      </w:rPr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657741D6" wp14:editId="16D6D6E1">
          <wp:extent cx="5730240" cy="617220"/>
          <wp:effectExtent l="0" t="0" r="3810" b="0"/>
          <wp:docPr id="665431516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3C16F4" w14:textId="77777777" w:rsidR="007C7907" w:rsidRDefault="007C79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8B699EA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lang w:val="e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lang w:val="e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lang w:val="en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lang w:val="en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mbri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"/>
      <w:lvlJc w:val="left"/>
      <w:pPr>
        <w:tabs>
          <w:tab w:val="num" w:pos="0"/>
        </w:tabs>
        <w:ind w:left="786" w:hanging="360"/>
      </w:pPr>
      <w:rPr>
        <w:rFonts w:ascii="Wingdings" w:hAnsi="Wingdings" w:cs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11" w15:restartNumberingAfterBreak="0">
    <w:nsid w:val="001B2F42"/>
    <w:multiLevelType w:val="hybridMultilevel"/>
    <w:tmpl w:val="54C2E830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2DADC92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2" w:tplc="60CCDAE4">
      <w:start w:val="1"/>
      <w:numFmt w:val="decimal"/>
      <w:lvlText w:val="%3."/>
      <w:lvlJc w:val="left"/>
      <w:pPr>
        <w:tabs>
          <w:tab w:val="num" w:pos="1620"/>
        </w:tabs>
        <w:ind w:left="2340" w:hanging="360"/>
      </w:pPr>
      <w:rPr>
        <w:rFonts w:cs="Times New Roman" w:hint="default"/>
        <w:b w:val="0"/>
        <w:bCs w:val="0"/>
        <w:i w:val="0"/>
        <w:iCs w:val="0"/>
      </w:rPr>
    </w:lvl>
    <w:lvl w:ilvl="3" w:tplc="F9CA729E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04919AB"/>
    <w:multiLevelType w:val="hybridMultilevel"/>
    <w:tmpl w:val="DEAC1CD6"/>
    <w:lvl w:ilvl="0" w:tplc="4C3E33D0">
      <w:start w:val="1"/>
      <w:numFmt w:val="lowerLetter"/>
      <w:lvlText w:val="%1)"/>
      <w:lvlJc w:val="left"/>
      <w:pPr>
        <w:tabs>
          <w:tab w:val="num" w:pos="2669"/>
        </w:tabs>
        <w:ind w:left="266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13" w15:restartNumberingAfterBreak="0">
    <w:nsid w:val="00695CAD"/>
    <w:multiLevelType w:val="hybridMultilevel"/>
    <w:tmpl w:val="A8F405C4"/>
    <w:lvl w:ilvl="0" w:tplc="A31E507A">
      <w:start w:val="1"/>
      <w:numFmt w:val="decimal"/>
      <w:lvlText w:val="%1."/>
      <w:lvlJc w:val="left"/>
      <w:pPr>
        <w:ind w:left="538" w:hanging="280"/>
      </w:pPr>
      <w:rPr>
        <w:rFonts w:hint="default"/>
        <w:b w:val="0"/>
        <w:w w:val="104"/>
      </w:rPr>
    </w:lvl>
    <w:lvl w:ilvl="1" w:tplc="6A247DBA">
      <w:start w:val="1"/>
      <w:numFmt w:val="lowerLetter"/>
      <w:lvlText w:val="%2)"/>
      <w:lvlJc w:val="left"/>
      <w:pPr>
        <w:ind w:left="829" w:hanging="404"/>
        <w:jc w:val="right"/>
      </w:pPr>
      <w:rPr>
        <w:rFonts w:hint="default"/>
        <w:w w:val="104"/>
      </w:rPr>
    </w:lvl>
    <w:lvl w:ilvl="2" w:tplc="E39ECCF2">
      <w:numFmt w:val="bullet"/>
      <w:lvlText w:val="•"/>
      <w:lvlJc w:val="left"/>
      <w:pPr>
        <w:ind w:left="1758" w:hanging="404"/>
      </w:pPr>
      <w:rPr>
        <w:rFonts w:hint="default"/>
      </w:rPr>
    </w:lvl>
    <w:lvl w:ilvl="3" w:tplc="E8B295FE">
      <w:numFmt w:val="bullet"/>
      <w:lvlText w:val="•"/>
      <w:lvlJc w:val="left"/>
      <w:pPr>
        <w:ind w:left="2697" w:hanging="404"/>
      </w:pPr>
      <w:rPr>
        <w:rFonts w:hint="default"/>
      </w:rPr>
    </w:lvl>
    <w:lvl w:ilvl="4" w:tplc="C6AC3BC6">
      <w:numFmt w:val="bullet"/>
      <w:lvlText w:val="•"/>
      <w:lvlJc w:val="left"/>
      <w:pPr>
        <w:ind w:left="3636" w:hanging="404"/>
      </w:pPr>
      <w:rPr>
        <w:rFonts w:hint="default"/>
      </w:rPr>
    </w:lvl>
    <w:lvl w:ilvl="5" w:tplc="A5146408">
      <w:numFmt w:val="bullet"/>
      <w:lvlText w:val="•"/>
      <w:lvlJc w:val="left"/>
      <w:pPr>
        <w:ind w:left="4575" w:hanging="404"/>
      </w:pPr>
      <w:rPr>
        <w:rFonts w:hint="default"/>
      </w:rPr>
    </w:lvl>
    <w:lvl w:ilvl="6" w:tplc="F41696B0">
      <w:numFmt w:val="bullet"/>
      <w:lvlText w:val="•"/>
      <w:lvlJc w:val="left"/>
      <w:pPr>
        <w:ind w:left="5514" w:hanging="404"/>
      </w:pPr>
      <w:rPr>
        <w:rFonts w:hint="default"/>
      </w:rPr>
    </w:lvl>
    <w:lvl w:ilvl="7" w:tplc="78C24E24">
      <w:numFmt w:val="bullet"/>
      <w:lvlText w:val="•"/>
      <w:lvlJc w:val="left"/>
      <w:pPr>
        <w:ind w:left="6453" w:hanging="404"/>
      </w:pPr>
      <w:rPr>
        <w:rFonts w:hint="default"/>
      </w:rPr>
    </w:lvl>
    <w:lvl w:ilvl="8" w:tplc="207A5CFC">
      <w:numFmt w:val="bullet"/>
      <w:lvlText w:val="•"/>
      <w:lvlJc w:val="left"/>
      <w:pPr>
        <w:ind w:left="7391" w:hanging="404"/>
      </w:pPr>
      <w:rPr>
        <w:rFonts w:hint="default"/>
      </w:rPr>
    </w:lvl>
  </w:abstractNum>
  <w:abstractNum w:abstractNumId="14" w15:restartNumberingAfterBreak="0">
    <w:nsid w:val="011355FD"/>
    <w:multiLevelType w:val="hybridMultilevel"/>
    <w:tmpl w:val="17206568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021C1DE8"/>
    <w:multiLevelType w:val="hybridMultilevel"/>
    <w:tmpl w:val="334E8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0F0ED2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3417DB8"/>
    <w:multiLevelType w:val="hybridMultilevel"/>
    <w:tmpl w:val="7B5E3EB8"/>
    <w:name w:val="WW8Num10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34B136C"/>
    <w:multiLevelType w:val="hybridMultilevel"/>
    <w:tmpl w:val="8842CFEC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03865816"/>
    <w:multiLevelType w:val="hybridMultilevel"/>
    <w:tmpl w:val="B3D6C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3F91F31"/>
    <w:multiLevelType w:val="hybridMultilevel"/>
    <w:tmpl w:val="BB8809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44509D7"/>
    <w:multiLevelType w:val="hybridMultilevel"/>
    <w:tmpl w:val="B0BE094C"/>
    <w:lvl w:ilvl="0" w:tplc="090432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458430E"/>
    <w:multiLevelType w:val="singleLevel"/>
    <w:tmpl w:val="8ADA6494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23" w15:restartNumberingAfterBreak="0">
    <w:nsid w:val="04611AB1"/>
    <w:multiLevelType w:val="hybridMultilevel"/>
    <w:tmpl w:val="7B76C18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049B5158"/>
    <w:multiLevelType w:val="hybridMultilevel"/>
    <w:tmpl w:val="80640CEC"/>
    <w:lvl w:ilvl="0" w:tplc="8BE416C0">
      <w:start w:val="2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6371F4D"/>
    <w:multiLevelType w:val="hybridMultilevel"/>
    <w:tmpl w:val="A34AB846"/>
    <w:lvl w:ilvl="0" w:tplc="3F6EC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06970A59"/>
    <w:multiLevelType w:val="hybridMultilevel"/>
    <w:tmpl w:val="76F88E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6AB78E3"/>
    <w:multiLevelType w:val="hybridMultilevel"/>
    <w:tmpl w:val="001C9588"/>
    <w:lvl w:ilvl="0" w:tplc="465E00E8">
      <w:start w:val="4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0779692B"/>
    <w:multiLevelType w:val="hybridMultilevel"/>
    <w:tmpl w:val="B658D2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7B67C89"/>
    <w:multiLevelType w:val="hybridMultilevel"/>
    <w:tmpl w:val="F092B18E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8DF11A0"/>
    <w:multiLevelType w:val="hybridMultilevel"/>
    <w:tmpl w:val="952A04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09506D60"/>
    <w:multiLevelType w:val="hybridMultilevel"/>
    <w:tmpl w:val="7FB0F89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0A4E74B8"/>
    <w:multiLevelType w:val="hybridMultilevel"/>
    <w:tmpl w:val="2B60678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0A6152BF"/>
    <w:multiLevelType w:val="hybridMultilevel"/>
    <w:tmpl w:val="E12AA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E703A9"/>
    <w:multiLevelType w:val="hybridMultilevel"/>
    <w:tmpl w:val="22045852"/>
    <w:lvl w:ilvl="0" w:tplc="861A0244">
      <w:start w:val="1"/>
      <w:numFmt w:val="decimal"/>
      <w:lvlText w:val="%1."/>
      <w:lvlJc w:val="left"/>
      <w:pPr>
        <w:ind w:left="3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8" w:hanging="360"/>
      </w:pPr>
    </w:lvl>
    <w:lvl w:ilvl="2" w:tplc="0415001B" w:tentative="1">
      <w:start w:val="1"/>
      <w:numFmt w:val="lowerRoman"/>
      <w:lvlText w:val="%3."/>
      <w:lvlJc w:val="right"/>
      <w:pPr>
        <w:ind w:left="1808" w:hanging="180"/>
      </w:pPr>
    </w:lvl>
    <w:lvl w:ilvl="3" w:tplc="0415000F" w:tentative="1">
      <w:start w:val="1"/>
      <w:numFmt w:val="decimal"/>
      <w:lvlText w:val="%4."/>
      <w:lvlJc w:val="left"/>
      <w:pPr>
        <w:ind w:left="2528" w:hanging="360"/>
      </w:pPr>
    </w:lvl>
    <w:lvl w:ilvl="4" w:tplc="04150019" w:tentative="1">
      <w:start w:val="1"/>
      <w:numFmt w:val="lowerLetter"/>
      <w:lvlText w:val="%5."/>
      <w:lvlJc w:val="left"/>
      <w:pPr>
        <w:ind w:left="3248" w:hanging="360"/>
      </w:pPr>
    </w:lvl>
    <w:lvl w:ilvl="5" w:tplc="0415001B" w:tentative="1">
      <w:start w:val="1"/>
      <w:numFmt w:val="lowerRoman"/>
      <w:lvlText w:val="%6."/>
      <w:lvlJc w:val="right"/>
      <w:pPr>
        <w:ind w:left="3968" w:hanging="180"/>
      </w:pPr>
    </w:lvl>
    <w:lvl w:ilvl="6" w:tplc="0415000F" w:tentative="1">
      <w:start w:val="1"/>
      <w:numFmt w:val="decimal"/>
      <w:lvlText w:val="%7."/>
      <w:lvlJc w:val="left"/>
      <w:pPr>
        <w:ind w:left="4688" w:hanging="360"/>
      </w:pPr>
    </w:lvl>
    <w:lvl w:ilvl="7" w:tplc="04150019" w:tentative="1">
      <w:start w:val="1"/>
      <w:numFmt w:val="lowerLetter"/>
      <w:lvlText w:val="%8."/>
      <w:lvlJc w:val="left"/>
      <w:pPr>
        <w:ind w:left="5408" w:hanging="360"/>
      </w:pPr>
    </w:lvl>
    <w:lvl w:ilvl="8" w:tplc="0415001B" w:tentative="1">
      <w:start w:val="1"/>
      <w:numFmt w:val="lowerRoman"/>
      <w:lvlText w:val="%9."/>
      <w:lvlJc w:val="right"/>
      <w:pPr>
        <w:ind w:left="6128" w:hanging="180"/>
      </w:pPr>
    </w:lvl>
  </w:abstractNum>
  <w:abstractNum w:abstractNumId="35" w15:restartNumberingAfterBreak="0">
    <w:nsid w:val="0B236CDA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A5743B"/>
    <w:multiLevelType w:val="hybridMultilevel"/>
    <w:tmpl w:val="B6EAE2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ED22DC"/>
    <w:multiLevelType w:val="hybridMultilevel"/>
    <w:tmpl w:val="FF1678A4"/>
    <w:lvl w:ilvl="0" w:tplc="9022075E">
      <w:start w:val="1"/>
      <w:numFmt w:val="lowerLetter"/>
      <w:lvlText w:val="%1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1" w:tplc="B34869D8">
      <w:start w:val="7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0C15337E"/>
    <w:multiLevelType w:val="hybridMultilevel"/>
    <w:tmpl w:val="34D88E50"/>
    <w:lvl w:ilvl="0" w:tplc="0415000D">
      <w:start w:val="1"/>
      <w:numFmt w:val="bullet"/>
      <w:lvlText w:val=""/>
      <w:lvlJc w:val="left"/>
      <w:pPr>
        <w:ind w:left="7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39" w15:restartNumberingAfterBreak="0">
    <w:nsid w:val="0C7B0840"/>
    <w:multiLevelType w:val="hybridMultilevel"/>
    <w:tmpl w:val="6CDA79B8"/>
    <w:lvl w:ilvl="0" w:tplc="2EF281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iCs w:val="0"/>
        <w:sz w:val="24"/>
        <w:szCs w:val="24"/>
      </w:rPr>
    </w:lvl>
    <w:lvl w:ilvl="1" w:tplc="B136D6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0C80420F"/>
    <w:multiLevelType w:val="multilevel"/>
    <w:tmpl w:val="632E5C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0C9449EE"/>
    <w:multiLevelType w:val="hybridMultilevel"/>
    <w:tmpl w:val="649075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0CE42942"/>
    <w:multiLevelType w:val="hybridMultilevel"/>
    <w:tmpl w:val="7652BC1A"/>
    <w:lvl w:ilvl="0" w:tplc="E668D0AC">
      <w:start w:val="1"/>
      <w:numFmt w:val="decimal"/>
      <w:lvlText w:val="%1."/>
      <w:lvlJc w:val="left"/>
      <w:pPr>
        <w:tabs>
          <w:tab w:val="num" w:pos="5397"/>
        </w:tabs>
        <w:ind w:left="5397" w:hanging="360"/>
      </w:pPr>
      <w:rPr>
        <w:rFonts w:ascii="Calibri" w:eastAsia="Calibri" w:hAnsi="Calibri" w:cs="Bookman Old Style" w:hint="default"/>
        <w:b w:val="0"/>
        <w:sz w:val="24"/>
        <w:szCs w:val="24"/>
      </w:rPr>
    </w:lvl>
    <w:lvl w:ilvl="1" w:tplc="DFE63E4C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2" w:tplc="A47E01DC">
      <w:start w:val="1"/>
      <w:numFmt w:val="lowerLetter"/>
      <w:lvlText w:val="%3."/>
      <w:lvlJc w:val="left"/>
      <w:pPr>
        <w:ind w:left="2337" w:hanging="360"/>
      </w:pPr>
      <w:rPr>
        <w:rFonts w:eastAsia="Arial" w:hint="default"/>
      </w:rPr>
    </w:lvl>
    <w:lvl w:ilvl="3" w:tplc="9B0483D2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sz w:val="24"/>
        <w:szCs w:val="24"/>
      </w:rPr>
    </w:lvl>
    <w:lvl w:ilvl="4" w:tplc="C02E1B5E">
      <w:start w:val="1"/>
      <w:numFmt w:val="decimal"/>
      <w:lvlText w:val="%5)"/>
      <w:lvlJc w:val="left"/>
      <w:pPr>
        <w:ind w:left="3597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  <w:rPr>
        <w:rFonts w:cs="Times New Roman"/>
      </w:rPr>
    </w:lvl>
  </w:abstractNum>
  <w:abstractNum w:abstractNumId="43" w15:restartNumberingAfterBreak="0">
    <w:nsid w:val="0CE71FED"/>
    <w:multiLevelType w:val="hybridMultilevel"/>
    <w:tmpl w:val="63AC3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DA521DA"/>
    <w:multiLevelType w:val="hybridMultilevel"/>
    <w:tmpl w:val="5A724C74"/>
    <w:lvl w:ilvl="0" w:tplc="7DFA7132">
      <w:start w:val="1"/>
      <w:numFmt w:val="decimal"/>
      <w:lvlText w:val="%1."/>
      <w:lvlJc w:val="left"/>
      <w:pPr>
        <w:ind w:left="114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0DB91ECC"/>
    <w:multiLevelType w:val="hybridMultilevel"/>
    <w:tmpl w:val="C3E2582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E64C8C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0E3954D8"/>
    <w:multiLevelType w:val="hybridMultilevel"/>
    <w:tmpl w:val="87F0A24C"/>
    <w:lvl w:ilvl="0" w:tplc="E72878F4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E895409"/>
    <w:multiLevelType w:val="hybridMultilevel"/>
    <w:tmpl w:val="748A5402"/>
    <w:lvl w:ilvl="0" w:tplc="2E446B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/>
        <w:sz w:val="24"/>
        <w:szCs w:val="24"/>
        <w:u w:val="none"/>
      </w:rPr>
    </w:lvl>
    <w:lvl w:ilvl="1" w:tplc="E9E807CE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/>
        <w:bCs/>
        <w:i w:val="0"/>
        <w:iCs w:val="0"/>
        <w:sz w:val="22"/>
        <w:szCs w:val="22"/>
        <w:u w:val="none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8" w15:restartNumberingAfterBreak="0">
    <w:nsid w:val="0EEC34FE"/>
    <w:multiLevelType w:val="hybridMultilevel"/>
    <w:tmpl w:val="4A3A1B04"/>
    <w:lvl w:ilvl="0" w:tplc="F348C82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F3E6F07"/>
    <w:multiLevelType w:val="hybridMultilevel"/>
    <w:tmpl w:val="A81477E2"/>
    <w:lvl w:ilvl="0" w:tplc="BC08ED6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1" w:tplc="AFCCD8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101E0C33"/>
    <w:multiLevelType w:val="multilevel"/>
    <w:tmpl w:val="710654D4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 w:hint="default"/>
      </w:rPr>
    </w:lvl>
  </w:abstractNum>
  <w:abstractNum w:abstractNumId="51" w15:restartNumberingAfterBreak="0">
    <w:nsid w:val="103912DA"/>
    <w:multiLevelType w:val="hybridMultilevel"/>
    <w:tmpl w:val="6C2E9CE4"/>
    <w:lvl w:ilvl="0" w:tplc="495E109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 w15:restartNumberingAfterBreak="0">
    <w:nsid w:val="10B650E9"/>
    <w:multiLevelType w:val="hybridMultilevel"/>
    <w:tmpl w:val="8774E5AE"/>
    <w:lvl w:ilvl="0" w:tplc="453683D8">
      <w:start w:val="1"/>
      <w:numFmt w:val="decimal"/>
      <w:lvlText w:val="%1."/>
      <w:lvlJc w:val="left"/>
      <w:pPr>
        <w:ind w:left="720" w:hanging="360"/>
      </w:pPr>
      <w:rPr>
        <w:rFonts w:ascii="Bookman Old Style" w:hAnsi="Bookman Old Style" w:cs="Bookman Old Style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0D73BF2"/>
    <w:multiLevelType w:val="hybridMultilevel"/>
    <w:tmpl w:val="B4CC6402"/>
    <w:lvl w:ilvl="0" w:tplc="65EC971C">
      <w:start w:val="4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0E311BA"/>
    <w:multiLevelType w:val="hybridMultilevel"/>
    <w:tmpl w:val="63F66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13C58E8"/>
    <w:multiLevelType w:val="hybridMultilevel"/>
    <w:tmpl w:val="F5DA68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11604F1D"/>
    <w:multiLevelType w:val="hybridMultilevel"/>
    <w:tmpl w:val="0A4EA89A"/>
    <w:lvl w:ilvl="0" w:tplc="BBE02E1C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cs="Times New Roman" w:hint="default"/>
        <w:sz w:val="24"/>
        <w:szCs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11CF596D"/>
    <w:multiLevelType w:val="hybridMultilevel"/>
    <w:tmpl w:val="3B1E3FF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8" w15:restartNumberingAfterBreak="0">
    <w:nsid w:val="11D42AF5"/>
    <w:multiLevelType w:val="hybridMultilevel"/>
    <w:tmpl w:val="3662DA22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9" w15:restartNumberingAfterBreak="0">
    <w:nsid w:val="1265510F"/>
    <w:multiLevelType w:val="hybridMultilevel"/>
    <w:tmpl w:val="FA949176"/>
    <w:lvl w:ilvl="0" w:tplc="46D236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b w:val="0"/>
        <w:bCs w:val="0"/>
        <w:i w:val="0"/>
        <w:i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0" w15:restartNumberingAfterBreak="0">
    <w:nsid w:val="12975529"/>
    <w:multiLevelType w:val="singleLevel"/>
    <w:tmpl w:val="3168E694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1" w15:restartNumberingAfterBreak="0">
    <w:nsid w:val="12E685FB"/>
    <w:multiLevelType w:val="hybridMultilevel"/>
    <w:tmpl w:val="066E032E"/>
    <w:lvl w:ilvl="0" w:tplc="502C0AA8">
      <w:start w:val="5"/>
      <w:numFmt w:val="decimal"/>
      <w:lvlText w:val="%1."/>
      <w:lvlJc w:val="left"/>
    </w:lvl>
    <w:lvl w:ilvl="1" w:tplc="0D5CF3F4">
      <w:numFmt w:val="decimal"/>
      <w:lvlText w:val=""/>
      <w:lvlJc w:val="left"/>
    </w:lvl>
    <w:lvl w:ilvl="2" w:tplc="93406FDA">
      <w:numFmt w:val="decimal"/>
      <w:lvlText w:val=""/>
      <w:lvlJc w:val="left"/>
    </w:lvl>
    <w:lvl w:ilvl="3" w:tplc="7B7CE042">
      <w:numFmt w:val="decimal"/>
      <w:lvlText w:val=""/>
      <w:lvlJc w:val="left"/>
    </w:lvl>
    <w:lvl w:ilvl="4" w:tplc="D3F2740E">
      <w:numFmt w:val="decimal"/>
      <w:lvlText w:val=""/>
      <w:lvlJc w:val="left"/>
    </w:lvl>
    <w:lvl w:ilvl="5" w:tplc="99363B30">
      <w:numFmt w:val="decimal"/>
      <w:lvlText w:val=""/>
      <w:lvlJc w:val="left"/>
    </w:lvl>
    <w:lvl w:ilvl="6" w:tplc="1618074A">
      <w:numFmt w:val="decimal"/>
      <w:lvlText w:val=""/>
      <w:lvlJc w:val="left"/>
    </w:lvl>
    <w:lvl w:ilvl="7" w:tplc="0DBC45F4">
      <w:numFmt w:val="decimal"/>
      <w:lvlText w:val=""/>
      <w:lvlJc w:val="left"/>
    </w:lvl>
    <w:lvl w:ilvl="8" w:tplc="1F4C16C2">
      <w:numFmt w:val="decimal"/>
      <w:lvlText w:val=""/>
      <w:lvlJc w:val="left"/>
    </w:lvl>
  </w:abstractNum>
  <w:abstractNum w:abstractNumId="62" w15:restartNumberingAfterBreak="0">
    <w:nsid w:val="132B1188"/>
    <w:multiLevelType w:val="multilevel"/>
    <w:tmpl w:val="682A9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13E310D2"/>
    <w:multiLevelType w:val="hybridMultilevel"/>
    <w:tmpl w:val="308CF09A"/>
    <w:lvl w:ilvl="0" w:tplc="6D2488F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4" w15:restartNumberingAfterBreak="0">
    <w:nsid w:val="14D13B3F"/>
    <w:multiLevelType w:val="hybridMultilevel"/>
    <w:tmpl w:val="6588921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53EA438"/>
    <w:multiLevelType w:val="hybridMultilevel"/>
    <w:tmpl w:val="395A90B4"/>
    <w:lvl w:ilvl="0" w:tplc="B2A01F5A">
      <w:start w:val="14"/>
      <w:numFmt w:val="decimal"/>
      <w:lvlText w:val="%1."/>
      <w:lvlJc w:val="left"/>
    </w:lvl>
    <w:lvl w:ilvl="1" w:tplc="32AA3116">
      <w:start w:val="1"/>
      <w:numFmt w:val="bullet"/>
      <w:lvlText w:val="§"/>
      <w:lvlJc w:val="left"/>
    </w:lvl>
    <w:lvl w:ilvl="2" w:tplc="78FCEC60">
      <w:numFmt w:val="decimal"/>
      <w:lvlText w:val=""/>
      <w:lvlJc w:val="left"/>
    </w:lvl>
    <w:lvl w:ilvl="3" w:tplc="D450BE8A">
      <w:numFmt w:val="decimal"/>
      <w:lvlText w:val=""/>
      <w:lvlJc w:val="left"/>
    </w:lvl>
    <w:lvl w:ilvl="4" w:tplc="45F08B3C">
      <w:numFmt w:val="decimal"/>
      <w:lvlText w:val=""/>
      <w:lvlJc w:val="left"/>
    </w:lvl>
    <w:lvl w:ilvl="5" w:tplc="14A08E0A">
      <w:numFmt w:val="decimal"/>
      <w:lvlText w:val=""/>
      <w:lvlJc w:val="left"/>
    </w:lvl>
    <w:lvl w:ilvl="6" w:tplc="B9906EEE">
      <w:numFmt w:val="decimal"/>
      <w:lvlText w:val=""/>
      <w:lvlJc w:val="left"/>
    </w:lvl>
    <w:lvl w:ilvl="7" w:tplc="0B46CB12">
      <w:numFmt w:val="decimal"/>
      <w:lvlText w:val=""/>
      <w:lvlJc w:val="left"/>
    </w:lvl>
    <w:lvl w:ilvl="8" w:tplc="FF80908A">
      <w:numFmt w:val="decimal"/>
      <w:lvlText w:val=""/>
      <w:lvlJc w:val="left"/>
    </w:lvl>
  </w:abstractNum>
  <w:abstractNum w:abstractNumId="67" w15:restartNumberingAfterBreak="0">
    <w:nsid w:val="16294963"/>
    <w:multiLevelType w:val="hybridMultilevel"/>
    <w:tmpl w:val="03D0C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6893255"/>
    <w:multiLevelType w:val="hybridMultilevel"/>
    <w:tmpl w:val="2738FE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16AB48D6"/>
    <w:multiLevelType w:val="hybridMultilevel"/>
    <w:tmpl w:val="EE42D91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16BB409E"/>
    <w:multiLevelType w:val="hybridMultilevel"/>
    <w:tmpl w:val="43FA2BBE"/>
    <w:lvl w:ilvl="0" w:tplc="99F241BE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80115BE"/>
    <w:multiLevelType w:val="hybridMultilevel"/>
    <w:tmpl w:val="84DA250E"/>
    <w:lvl w:ilvl="0" w:tplc="D1C27B1C">
      <w:start w:val="1"/>
      <w:numFmt w:val="decimal"/>
      <w:lvlText w:val="%1."/>
      <w:lvlJc w:val="left"/>
    </w:lvl>
    <w:lvl w:ilvl="1" w:tplc="538226EC">
      <w:numFmt w:val="decimal"/>
      <w:lvlText w:val=""/>
      <w:lvlJc w:val="left"/>
    </w:lvl>
    <w:lvl w:ilvl="2" w:tplc="954E4620">
      <w:numFmt w:val="decimal"/>
      <w:lvlText w:val=""/>
      <w:lvlJc w:val="left"/>
    </w:lvl>
    <w:lvl w:ilvl="3" w:tplc="8A3A6978">
      <w:numFmt w:val="decimal"/>
      <w:lvlText w:val=""/>
      <w:lvlJc w:val="left"/>
    </w:lvl>
    <w:lvl w:ilvl="4" w:tplc="864A5EA0">
      <w:numFmt w:val="decimal"/>
      <w:lvlText w:val=""/>
      <w:lvlJc w:val="left"/>
    </w:lvl>
    <w:lvl w:ilvl="5" w:tplc="AB36DE64">
      <w:numFmt w:val="decimal"/>
      <w:lvlText w:val=""/>
      <w:lvlJc w:val="left"/>
    </w:lvl>
    <w:lvl w:ilvl="6" w:tplc="1FAC71B4">
      <w:numFmt w:val="decimal"/>
      <w:lvlText w:val=""/>
      <w:lvlJc w:val="left"/>
    </w:lvl>
    <w:lvl w:ilvl="7" w:tplc="9384A9BA">
      <w:numFmt w:val="decimal"/>
      <w:lvlText w:val=""/>
      <w:lvlJc w:val="left"/>
    </w:lvl>
    <w:lvl w:ilvl="8" w:tplc="E0CA2D52">
      <w:numFmt w:val="decimal"/>
      <w:lvlText w:val=""/>
      <w:lvlJc w:val="left"/>
    </w:lvl>
  </w:abstractNum>
  <w:abstractNum w:abstractNumId="72" w15:restartNumberingAfterBreak="0">
    <w:nsid w:val="18330710"/>
    <w:multiLevelType w:val="hybridMultilevel"/>
    <w:tmpl w:val="6AE2D234"/>
    <w:lvl w:ilvl="0" w:tplc="061CDFB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0389EA2">
      <w:start w:val="2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3" w15:restartNumberingAfterBreak="0">
    <w:nsid w:val="18786F93"/>
    <w:multiLevelType w:val="hybridMultilevel"/>
    <w:tmpl w:val="43C2CD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88966A6"/>
    <w:multiLevelType w:val="hybridMultilevel"/>
    <w:tmpl w:val="91840A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898232B"/>
    <w:multiLevelType w:val="hybridMultilevel"/>
    <w:tmpl w:val="004A90EC"/>
    <w:lvl w:ilvl="0" w:tplc="1584EC06">
      <w:start w:val="6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4984E3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 w15:restartNumberingAfterBreak="0">
    <w:nsid w:val="18BA55D1"/>
    <w:multiLevelType w:val="hybridMultilevel"/>
    <w:tmpl w:val="BAA4958C"/>
    <w:lvl w:ilvl="0" w:tplc="442A9644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E0E36C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1ACA7907"/>
    <w:multiLevelType w:val="hybridMultilevel"/>
    <w:tmpl w:val="11EAA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8" w15:restartNumberingAfterBreak="0">
    <w:nsid w:val="1B0378D1"/>
    <w:multiLevelType w:val="hybridMultilevel"/>
    <w:tmpl w:val="65609ED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1BA026FA"/>
    <w:multiLevelType w:val="hybridMultilevel"/>
    <w:tmpl w:val="64CEB7E0"/>
    <w:lvl w:ilvl="0" w:tplc="88640A50">
      <w:start w:val="1"/>
      <w:numFmt w:val="decimal"/>
      <w:lvlText w:val="%1."/>
      <w:lvlJc w:val="left"/>
    </w:lvl>
    <w:lvl w:ilvl="1" w:tplc="E1BC6A48">
      <w:start w:val="1"/>
      <w:numFmt w:val="decimal"/>
      <w:lvlText w:val="%2)"/>
      <w:lvlJc w:val="left"/>
    </w:lvl>
    <w:lvl w:ilvl="2" w:tplc="AC9695BA">
      <w:numFmt w:val="decimal"/>
      <w:lvlText w:val=""/>
      <w:lvlJc w:val="left"/>
    </w:lvl>
    <w:lvl w:ilvl="3" w:tplc="9ACCF502">
      <w:numFmt w:val="decimal"/>
      <w:lvlText w:val=""/>
      <w:lvlJc w:val="left"/>
    </w:lvl>
    <w:lvl w:ilvl="4" w:tplc="DEAAD0E0">
      <w:numFmt w:val="decimal"/>
      <w:lvlText w:val=""/>
      <w:lvlJc w:val="left"/>
    </w:lvl>
    <w:lvl w:ilvl="5" w:tplc="D9C05038">
      <w:numFmt w:val="decimal"/>
      <w:lvlText w:val=""/>
      <w:lvlJc w:val="left"/>
    </w:lvl>
    <w:lvl w:ilvl="6" w:tplc="E5F44450">
      <w:numFmt w:val="decimal"/>
      <w:lvlText w:val=""/>
      <w:lvlJc w:val="left"/>
    </w:lvl>
    <w:lvl w:ilvl="7" w:tplc="0C4C162A">
      <w:numFmt w:val="decimal"/>
      <w:lvlText w:val=""/>
      <w:lvlJc w:val="left"/>
    </w:lvl>
    <w:lvl w:ilvl="8" w:tplc="90C68376">
      <w:numFmt w:val="decimal"/>
      <w:lvlText w:val=""/>
      <w:lvlJc w:val="left"/>
    </w:lvl>
  </w:abstractNum>
  <w:abstractNum w:abstractNumId="80" w15:restartNumberingAfterBreak="0">
    <w:nsid w:val="1C2738ED"/>
    <w:multiLevelType w:val="hybridMultilevel"/>
    <w:tmpl w:val="5C7C5C4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1" w15:restartNumberingAfterBreak="0">
    <w:nsid w:val="1C5E0103"/>
    <w:multiLevelType w:val="hybridMultilevel"/>
    <w:tmpl w:val="D8F4C5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1CD5538A"/>
    <w:multiLevelType w:val="hybridMultilevel"/>
    <w:tmpl w:val="243A4B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CDA05DD"/>
    <w:multiLevelType w:val="hybridMultilevel"/>
    <w:tmpl w:val="C8B41462"/>
    <w:lvl w:ilvl="0" w:tplc="3F4EEE0C">
      <w:start w:val="1"/>
      <w:numFmt w:val="lowerLetter"/>
      <w:lvlText w:val="%1."/>
      <w:lvlJc w:val="left"/>
      <w:pPr>
        <w:ind w:left="108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1CDD059D"/>
    <w:multiLevelType w:val="hybridMultilevel"/>
    <w:tmpl w:val="076E43FE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 w15:restartNumberingAfterBreak="0">
    <w:nsid w:val="1CF10FD8"/>
    <w:multiLevelType w:val="hybridMultilevel"/>
    <w:tmpl w:val="855A30E6"/>
    <w:lvl w:ilvl="0" w:tplc="380EF1D4">
      <w:start w:val="1"/>
      <w:numFmt w:val="decimal"/>
      <w:lvlText w:val="%1."/>
      <w:lvlJc w:val="left"/>
    </w:lvl>
    <w:lvl w:ilvl="1" w:tplc="D8526CD4">
      <w:numFmt w:val="decimal"/>
      <w:lvlText w:val=""/>
      <w:lvlJc w:val="left"/>
    </w:lvl>
    <w:lvl w:ilvl="2" w:tplc="7D48A974">
      <w:numFmt w:val="decimal"/>
      <w:lvlText w:val=""/>
      <w:lvlJc w:val="left"/>
    </w:lvl>
    <w:lvl w:ilvl="3" w:tplc="4A52AEA2">
      <w:numFmt w:val="decimal"/>
      <w:lvlText w:val=""/>
      <w:lvlJc w:val="left"/>
    </w:lvl>
    <w:lvl w:ilvl="4" w:tplc="FD1A93D4">
      <w:numFmt w:val="decimal"/>
      <w:lvlText w:val=""/>
      <w:lvlJc w:val="left"/>
    </w:lvl>
    <w:lvl w:ilvl="5" w:tplc="D2BC1BB4">
      <w:numFmt w:val="decimal"/>
      <w:lvlText w:val=""/>
      <w:lvlJc w:val="left"/>
    </w:lvl>
    <w:lvl w:ilvl="6" w:tplc="42808154">
      <w:numFmt w:val="decimal"/>
      <w:lvlText w:val=""/>
      <w:lvlJc w:val="left"/>
    </w:lvl>
    <w:lvl w:ilvl="7" w:tplc="E66685B2">
      <w:numFmt w:val="decimal"/>
      <w:lvlText w:val=""/>
      <w:lvlJc w:val="left"/>
    </w:lvl>
    <w:lvl w:ilvl="8" w:tplc="8C925B64">
      <w:numFmt w:val="decimal"/>
      <w:lvlText w:val=""/>
      <w:lvlJc w:val="left"/>
    </w:lvl>
  </w:abstractNum>
  <w:abstractNum w:abstractNumId="86" w15:restartNumberingAfterBreak="0">
    <w:nsid w:val="1F6354D7"/>
    <w:multiLevelType w:val="hybridMultilevel"/>
    <w:tmpl w:val="029C84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1F8436DF"/>
    <w:multiLevelType w:val="hybridMultilevel"/>
    <w:tmpl w:val="93B65B4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 w15:restartNumberingAfterBreak="0">
    <w:nsid w:val="1FB81865"/>
    <w:multiLevelType w:val="hybridMultilevel"/>
    <w:tmpl w:val="432ECC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9" w15:restartNumberingAfterBreak="0">
    <w:nsid w:val="20713D7B"/>
    <w:multiLevelType w:val="hybridMultilevel"/>
    <w:tmpl w:val="C0DE9282"/>
    <w:lvl w:ilvl="0" w:tplc="F9CA729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0" w15:restartNumberingAfterBreak="0">
    <w:nsid w:val="20807996"/>
    <w:multiLevelType w:val="hybridMultilevel"/>
    <w:tmpl w:val="84620B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0E82913"/>
    <w:multiLevelType w:val="multilevel"/>
    <w:tmpl w:val="3B64BBA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b w:val="0"/>
        <w:bCs w:val="0"/>
        <w:i w:val="0"/>
        <w:iCs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866" w:hanging="360"/>
      </w:pPr>
    </w:lvl>
    <w:lvl w:ilvl="2" w:tentative="1">
      <w:start w:val="1"/>
      <w:numFmt w:val="lowerRoman"/>
      <w:lvlText w:val="%3."/>
      <w:lvlJc w:val="right"/>
      <w:pPr>
        <w:ind w:left="2586" w:hanging="180"/>
      </w:pPr>
    </w:lvl>
    <w:lvl w:ilvl="3" w:tentative="1">
      <w:start w:val="1"/>
      <w:numFmt w:val="decimal"/>
      <w:lvlText w:val="%4."/>
      <w:lvlJc w:val="left"/>
      <w:pPr>
        <w:ind w:left="3306" w:hanging="360"/>
      </w:pPr>
    </w:lvl>
    <w:lvl w:ilvl="4" w:tentative="1">
      <w:start w:val="1"/>
      <w:numFmt w:val="lowerLetter"/>
      <w:lvlText w:val="%5."/>
      <w:lvlJc w:val="left"/>
      <w:pPr>
        <w:ind w:left="4026" w:hanging="360"/>
      </w:pPr>
    </w:lvl>
    <w:lvl w:ilvl="5" w:tentative="1">
      <w:start w:val="1"/>
      <w:numFmt w:val="lowerRoman"/>
      <w:lvlText w:val="%6."/>
      <w:lvlJc w:val="right"/>
      <w:pPr>
        <w:ind w:left="4746" w:hanging="180"/>
      </w:pPr>
    </w:lvl>
    <w:lvl w:ilvl="6" w:tentative="1">
      <w:start w:val="1"/>
      <w:numFmt w:val="decimal"/>
      <w:lvlText w:val="%7."/>
      <w:lvlJc w:val="left"/>
      <w:pPr>
        <w:ind w:left="5466" w:hanging="360"/>
      </w:pPr>
    </w:lvl>
    <w:lvl w:ilvl="7" w:tentative="1">
      <w:start w:val="1"/>
      <w:numFmt w:val="lowerLetter"/>
      <w:lvlText w:val="%8."/>
      <w:lvlJc w:val="left"/>
      <w:pPr>
        <w:ind w:left="6186" w:hanging="360"/>
      </w:pPr>
    </w:lvl>
    <w:lvl w:ilvl="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2" w15:restartNumberingAfterBreak="0">
    <w:nsid w:val="21476BE3"/>
    <w:multiLevelType w:val="hybridMultilevel"/>
    <w:tmpl w:val="BB7AB3F2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21A2078C"/>
    <w:multiLevelType w:val="hybridMultilevel"/>
    <w:tmpl w:val="55203E92"/>
    <w:lvl w:ilvl="0" w:tplc="4C3E33D0">
      <w:start w:val="1"/>
      <w:numFmt w:val="lowerLetter"/>
      <w:lvlText w:val="%1)"/>
      <w:lvlJc w:val="left"/>
      <w:pPr>
        <w:tabs>
          <w:tab w:val="num" w:pos="4109"/>
        </w:tabs>
        <w:ind w:left="410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23AD530C"/>
    <w:multiLevelType w:val="hybridMultilevel"/>
    <w:tmpl w:val="83CEF1A6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88CA1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DBF85D6E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23F9C13C"/>
    <w:multiLevelType w:val="hybridMultilevel"/>
    <w:tmpl w:val="42C842E2"/>
    <w:lvl w:ilvl="0" w:tplc="56100B3E">
      <w:start w:val="1"/>
      <w:numFmt w:val="decimal"/>
      <w:lvlText w:val="%1."/>
      <w:lvlJc w:val="left"/>
    </w:lvl>
    <w:lvl w:ilvl="1" w:tplc="96804578">
      <w:numFmt w:val="decimal"/>
      <w:lvlText w:val=""/>
      <w:lvlJc w:val="left"/>
    </w:lvl>
    <w:lvl w:ilvl="2" w:tplc="899CC8D8">
      <w:numFmt w:val="decimal"/>
      <w:lvlText w:val=""/>
      <w:lvlJc w:val="left"/>
    </w:lvl>
    <w:lvl w:ilvl="3" w:tplc="A0463CF6">
      <w:numFmt w:val="decimal"/>
      <w:lvlText w:val=""/>
      <w:lvlJc w:val="left"/>
    </w:lvl>
    <w:lvl w:ilvl="4" w:tplc="1FD45002">
      <w:numFmt w:val="decimal"/>
      <w:lvlText w:val=""/>
      <w:lvlJc w:val="left"/>
    </w:lvl>
    <w:lvl w:ilvl="5" w:tplc="DC8A472C">
      <w:numFmt w:val="decimal"/>
      <w:lvlText w:val=""/>
      <w:lvlJc w:val="left"/>
    </w:lvl>
    <w:lvl w:ilvl="6" w:tplc="B96AAA44">
      <w:numFmt w:val="decimal"/>
      <w:lvlText w:val=""/>
      <w:lvlJc w:val="left"/>
    </w:lvl>
    <w:lvl w:ilvl="7" w:tplc="9120DBBA">
      <w:numFmt w:val="decimal"/>
      <w:lvlText w:val=""/>
      <w:lvlJc w:val="left"/>
    </w:lvl>
    <w:lvl w:ilvl="8" w:tplc="FBBE418E">
      <w:numFmt w:val="decimal"/>
      <w:lvlText w:val=""/>
      <w:lvlJc w:val="left"/>
    </w:lvl>
  </w:abstractNum>
  <w:abstractNum w:abstractNumId="96" w15:restartNumberingAfterBreak="0">
    <w:nsid w:val="2463B9EA"/>
    <w:multiLevelType w:val="hybridMultilevel"/>
    <w:tmpl w:val="8E9C7A14"/>
    <w:lvl w:ilvl="0" w:tplc="AD6ED0B6">
      <w:start w:val="15"/>
      <w:numFmt w:val="decimal"/>
      <w:lvlText w:val="%1."/>
      <w:lvlJc w:val="left"/>
    </w:lvl>
    <w:lvl w:ilvl="1" w:tplc="58B0EF6A">
      <w:start w:val="1"/>
      <w:numFmt w:val="lowerRoman"/>
      <w:lvlText w:val="%2"/>
      <w:lvlJc w:val="left"/>
    </w:lvl>
    <w:lvl w:ilvl="2" w:tplc="424E3EF2">
      <w:start w:val="1"/>
      <w:numFmt w:val="bullet"/>
      <w:lvlText w:val="§"/>
      <w:lvlJc w:val="left"/>
    </w:lvl>
    <w:lvl w:ilvl="3" w:tplc="2F5A2086">
      <w:numFmt w:val="decimal"/>
      <w:lvlText w:val=""/>
      <w:lvlJc w:val="left"/>
    </w:lvl>
    <w:lvl w:ilvl="4" w:tplc="08CCE636">
      <w:numFmt w:val="decimal"/>
      <w:lvlText w:val=""/>
      <w:lvlJc w:val="left"/>
    </w:lvl>
    <w:lvl w:ilvl="5" w:tplc="4EB8412E">
      <w:numFmt w:val="decimal"/>
      <w:lvlText w:val=""/>
      <w:lvlJc w:val="left"/>
    </w:lvl>
    <w:lvl w:ilvl="6" w:tplc="D024B1BC">
      <w:numFmt w:val="decimal"/>
      <w:lvlText w:val=""/>
      <w:lvlJc w:val="left"/>
    </w:lvl>
    <w:lvl w:ilvl="7" w:tplc="1F848F8E">
      <w:numFmt w:val="decimal"/>
      <w:lvlText w:val=""/>
      <w:lvlJc w:val="left"/>
    </w:lvl>
    <w:lvl w:ilvl="8" w:tplc="E0EC7CEE">
      <w:numFmt w:val="decimal"/>
      <w:lvlText w:val=""/>
      <w:lvlJc w:val="left"/>
    </w:lvl>
  </w:abstractNum>
  <w:abstractNum w:abstractNumId="97" w15:restartNumberingAfterBreak="0">
    <w:nsid w:val="247553BA"/>
    <w:multiLevelType w:val="hybridMultilevel"/>
    <w:tmpl w:val="ED5C7004"/>
    <w:lvl w:ilvl="0" w:tplc="041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4CB66A88">
      <w:start w:val="2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8" w15:restartNumberingAfterBreak="0">
    <w:nsid w:val="24B9181F"/>
    <w:multiLevelType w:val="hybridMultilevel"/>
    <w:tmpl w:val="3C0CE5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DF35AA"/>
    <w:multiLevelType w:val="hybridMultilevel"/>
    <w:tmpl w:val="16901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5B9589D"/>
    <w:multiLevelType w:val="hybridMultilevel"/>
    <w:tmpl w:val="8E6A1A1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0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26D61190"/>
    <w:multiLevelType w:val="hybridMultilevel"/>
    <w:tmpl w:val="008AF79C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277F5F45"/>
    <w:multiLevelType w:val="hybridMultilevel"/>
    <w:tmpl w:val="578E657C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4" w15:restartNumberingAfterBreak="0">
    <w:nsid w:val="284928C3"/>
    <w:multiLevelType w:val="hybridMultilevel"/>
    <w:tmpl w:val="E4D0AE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29264E1F"/>
    <w:multiLevelType w:val="hybridMultilevel"/>
    <w:tmpl w:val="E6087B1C"/>
    <w:lvl w:ilvl="0" w:tplc="859C13BC">
      <w:start w:val="8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3F843F3E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6" w15:restartNumberingAfterBreak="0">
    <w:nsid w:val="292D6D20"/>
    <w:multiLevelType w:val="hybridMultilevel"/>
    <w:tmpl w:val="6A3A97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29531CC4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298D35DB"/>
    <w:multiLevelType w:val="hybridMultilevel"/>
    <w:tmpl w:val="C21E696E"/>
    <w:lvl w:ilvl="0" w:tplc="2CFE78E8">
      <w:start w:val="1"/>
      <w:numFmt w:val="decimal"/>
      <w:lvlText w:val="%1."/>
      <w:lvlJc w:val="left"/>
      <w:pPr>
        <w:ind w:left="989" w:hanging="351"/>
        <w:jc w:val="left"/>
      </w:pPr>
      <w:rPr>
        <w:rFonts w:asciiTheme="minorHAnsi" w:eastAsia="Times New Roman" w:hAnsiTheme="minorHAnsi" w:cs="Times New Roman" w:hint="default"/>
        <w:spacing w:val="-20"/>
        <w:w w:val="99"/>
        <w:sz w:val="24"/>
        <w:szCs w:val="24"/>
      </w:rPr>
    </w:lvl>
    <w:lvl w:ilvl="1" w:tplc="3DDA3F88">
      <w:numFmt w:val="bullet"/>
      <w:lvlText w:val="•"/>
      <w:lvlJc w:val="left"/>
      <w:pPr>
        <w:ind w:left="1812" w:hanging="351"/>
      </w:pPr>
      <w:rPr>
        <w:rFonts w:hint="default"/>
      </w:rPr>
    </w:lvl>
    <w:lvl w:ilvl="2" w:tplc="C4CEB322">
      <w:numFmt w:val="bullet"/>
      <w:lvlText w:val="•"/>
      <w:lvlJc w:val="left"/>
      <w:pPr>
        <w:ind w:left="2644" w:hanging="351"/>
      </w:pPr>
      <w:rPr>
        <w:rFonts w:hint="default"/>
      </w:rPr>
    </w:lvl>
    <w:lvl w:ilvl="3" w:tplc="C92A0748">
      <w:numFmt w:val="bullet"/>
      <w:lvlText w:val="•"/>
      <w:lvlJc w:val="left"/>
      <w:pPr>
        <w:ind w:left="3476" w:hanging="351"/>
      </w:pPr>
      <w:rPr>
        <w:rFonts w:hint="default"/>
      </w:rPr>
    </w:lvl>
    <w:lvl w:ilvl="4" w:tplc="9E22E944">
      <w:numFmt w:val="bullet"/>
      <w:lvlText w:val="•"/>
      <w:lvlJc w:val="left"/>
      <w:pPr>
        <w:ind w:left="4308" w:hanging="351"/>
      </w:pPr>
      <w:rPr>
        <w:rFonts w:hint="default"/>
      </w:rPr>
    </w:lvl>
    <w:lvl w:ilvl="5" w:tplc="78BE985A">
      <w:numFmt w:val="bullet"/>
      <w:lvlText w:val="•"/>
      <w:lvlJc w:val="left"/>
      <w:pPr>
        <w:ind w:left="5140" w:hanging="351"/>
      </w:pPr>
      <w:rPr>
        <w:rFonts w:hint="default"/>
      </w:rPr>
    </w:lvl>
    <w:lvl w:ilvl="6" w:tplc="4B3EE782">
      <w:numFmt w:val="bullet"/>
      <w:lvlText w:val="•"/>
      <w:lvlJc w:val="left"/>
      <w:pPr>
        <w:ind w:left="5972" w:hanging="351"/>
      </w:pPr>
      <w:rPr>
        <w:rFonts w:hint="default"/>
      </w:rPr>
    </w:lvl>
    <w:lvl w:ilvl="7" w:tplc="F6BADD02">
      <w:numFmt w:val="bullet"/>
      <w:lvlText w:val="•"/>
      <w:lvlJc w:val="left"/>
      <w:pPr>
        <w:ind w:left="6804" w:hanging="351"/>
      </w:pPr>
      <w:rPr>
        <w:rFonts w:hint="default"/>
      </w:rPr>
    </w:lvl>
    <w:lvl w:ilvl="8" w:tplc="35767D92">
      <w:numFmt w:val="bullet"/>
      <w:lvlText w:val="•"/>
      <w:lvlJc w:val="left"/>
      <w:pPr>
        <w:ind w:left="7636" w:hanging="351"/>
      </w:pPr>
      <w:rPr>
        <w:rFonts w:hint="default"/>
      </w:rPr>
    </w:lvl>
  </w:abstractNum>
  <w:abstractNum w:abstractNumId="109" w15:restartNumberingAfterBreak="0">
    <w:nsid w:val="2A2C1E46"/>
    <w:multiLevelType w:val="hybridMultilevel"/>
    <w:tmpl w:val="39EC7B6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0" w15:restartNumberingAfterBreak="0">
    <w:nsid w:val="2A487CB0"/>
    <w:multiLevelType w:val="hybridMultilevel"/>
    <w:tmpl w:val="FB4E8ADC"/>
    <w:lvl w:ilvl="0" w:tplc="C1FECA26">
      <w:start w:val="4"/>
      <w:numFmt w:val="decimal"/>
      <w:lvlText w:val="%1."/>
      <w:lvlJc w:val="left"/>
    </w:lvl>
    <w:lvl w:ilvl="1" w:tplc="952C6802">
      <w:start w:val="1"/>
      <w:numFmt w:val="decimal"/>
      <w:lvlText w:val="%2)"/>
      <w:lvlJc w:val="left"/>
    </w:lvl>
    <w:lvl w:ilvl="2" w:tplc="9028CF40">
      <w:numFmt w:val="decimal"/>
      <w:lvlText w:val=""/>
      <w:lvlJc w:val="left"/>
    </w:lvl>
    <w:lvl w:ilvl="3" w:tplc="6FBAA24A">
      <w:numFmt w:val="decimal"/>
      <w:lvlText w:val=""/>
      <w:lvlJc w:val="left"/>
    </w:lvl>
    <w:lvl w:ilvl="4" w:tplc="88FC8D34">
      <w:numFmt w:val="decimal"/>
      <w:lvlText w:val=""/>
      <w:lvlJc w:val="left"/>
    </w:lvl>
    <w:lvl w:ilvl="5" w:tplc="99B66A42">
      <w:numFmt w:val="decimal"/>
      <w:lvlText w:val=""/>
      <w:lvlJc w:val="left"/>
    </w:lvl>
    <w:lvl w:ilvl="6" w:tplc="E61EC1DA">
      <w:numFmt w:val="decimal"/>
      <w:lvlText w:val=""/>
      <w:lvlJc w:val="left"/>
    </w:lvl>
    <w:lvl w:ilvl="7" w:tplc="717E5796">
      <w:numFmt w:val="decimal"/>
      <w:lvlText w:val=""/>
      <w:lvlJc w:val="left"/>
    </w:lvl>
    <w:lvl w:ilvl="8" w:tplc="A56E055C">
      <w:numFmt w:val="decimal"/>
      <w:lvlText w:val=""/>
      <w:lvlJc w:val="left"/>
    </w:lvl>
  </w:abstractNum>
  <w:abstractNum w:abstractNumId="111" w15:restartNumberingAfterBreak="0">
    <w:nsid w:val="2B13287A"/>
    <w:multiLevelType w:val="hybridMultilevel"/>
    <w:tmpl w:val="CA908274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2" w15:restartNumberingAfterBreak="0">
    <w:nsid w:val="2C31175B"/>
    <w:multiLevelType w:val="hybridMultilevel"/>
    <w:tmpl w:val="9DDA57FA"/>
    <w:lvl w:ilvl="0" w:tplc="22B021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1785BFA">
      <w:start w:val="1"/>
      <w:numFmt w:val="lowerLetter"/>
      <w:lvlText w:val="%5.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CD89A32"/>
    <w:multiLevelType w:val="hybridMultilevel"/>
    <w:tmpl w:val="D99CBD00"/>
    <w:lvl w:ilvl="0" w:tplc="3A229B44">
      <w:start w:val="1"/>
      <w:numFmt w:val="decimal"/>
      <w:lvlText w:val="%1."/>
      <w:lvlJc w:val="left"/>
    </w:lvl>
    <w:lvl w:ilvl="1" w:tplc="284A17B4">
      <w:numFmt w:val="decimal"/>
      <w:lvlText w:val=""/>
      <w:lvlJc w:val="left"/>
    </w:lvl>
    <w:lvl w:ilvl="2" w:tplc="BA8E7B98">
      <w:numFmt w:val="decimal"/>
      <w:lvlText w:val=""/>
      <w:lvlJc w:val="left"/>
    </w:lvl>
    <w:lvl w:ilvl="3" w:tplc="EE76BEE6">
      <w:numFmt w:val="decimal"/>
      <w:lvlText w:val=""/>
      <w:lvlJc w:val="left"/>
    </w:lvl>
    <w:lvl w:ilvl="4" w:tplc="F3FA5A52">
      <w:numFmt w:val="decimal"/>
      <w:lvlText w:val=""/>
      <w:lvlJc w:val="left"/>
    </w:lvl>
    <w:lvl w:ilvl="5" w:tplc="66D0B6CC">
      <w:numFmt w:val="decimal"/>
      <w:lvlText w:val=""/>
      <w:lvlJc w:val="left"/>
    </w:lvl>
    <w:lvl w:ilvl="6" w:tplc="3C285654">
      <w:numFmt w:val="decimal"/>
      <w:lvlText w:val=""/>
      <w:lvlJc w:val="left"/>
    </w:lvl>
    <w:lvl w:ilvl="7" w:tplc="44F6260A">
      <w:numFmt w:val="decimal"/>
      <w:lvlText w:val=""/>
      <w:lvlJc w:val="left"/>
    </w:lvl>
    <w:lvl w:ilvl="8" w:tplc="9718006E">
      <w:numFmt w:val="decimal"/>
      <w:lvlText w:val=""/>
      <w:lvlJc w:val="left"/>
    </w:lvl>
  </w:abstractNum>
  <w:abstractNum w:abstractNumId="114" w15:restartNumberingAfterBreak="0">
    <w:nsid w:val="2D112117"/>
    <w:multiLevelType w:val="hybridMultilevel"/>
    <w:tmpl w:val="3358438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2D7E757E"/>
    <w:multiLevelType w:val="hybridMultilevel"/>
    <w:tmpl w:val="DC10D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2E095525"/>
    <w:multiLevelType w:val="hybridMultilevel"/>
    <w:tmpl w:val="69568786"/>
    <w:lvl w:ilvl="0" w:tplc="9DD8F7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958EF74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2E95370E"/>
    <w:multiLevelType w:val="hybridMultilevel"/>
    <w:tmpl w:val="7B5E3EB8"/>
    <w:lvl w:ilvl="0" w:tplc="085022A2">
      <w:start w:val="5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2F022565"/>
    <w:multiLevelType w:val="hybridMultilevel"/>
    <w:tmpl w:val="A8AEB5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F15631C"/>
    <w:multiLevelType w:val="hybridMultilevel"/>
    <w:tmpl w:val="CF4664FA"/>
    <w:lvl w:ilvl="0" w:tplc="4C3E33D0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-1807"/>
        </w:tabs>
        <w:ind w:left="-1807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1087"/>
        </w:tabs>
        <w:ind w:left="-108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367"/>
        </w:tabs>
        <w:ind w:left="-36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53"/>
        </w:tabs>
        <w:ind w:left="353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73"/>
        </w:tabs>
        <w:ind w:left="1073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93"/>
        </w:tabs>
        <w:ind w:left="1793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513"/>
        </w:tabs>
        <w:ind w:left="2513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33"/>
        </w:tabs>
        <w:ind w:left="3233" w:hanging="180"/>
      </w:pPr>
      <w:rPr>
        <w:rFonts w:cs="Times New Roman"/>
      </w:rPr>
    </w:lvl>
  </w:abstractNum>
  <w:abstractNum w:abstractNumId="120" w15:restartNumberingAfterBreak="0">
    <w:nsid w:val="2F465EF0"/>
    <w:multiLevelType w:val="hybridMultilevel"/>
    <w:tmpl w:val="E054ADE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1" w15:restartNumberingAfterBreak="0">
    <w:nsid w:val="2F691E92"/>
    <w:multiLevelType w:val="hybridMultilevel"/>
    <w:tmpl w:val="6548FB4C"/>
    <w:lvl w:ilvl="0" w:tplc="748CA25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4CBC2F22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3006C83E"/>
    <w:multiLevelType w:val="hybridMultilevel"/>
    <w:tmpl w:val="392E0836"/>
    <w:lvl w:ilvl="0" w:tplc="76ECB37C">
      <w:start w:val="1"/>
      <w:numFmt w:val="decimal"/>
      <w:lvlText w:val="%1"/>
      <w:lvlJc w:val="left"/>
    </w:lvl>
    <w:lvl w:ilvl="1" w:tplc="220EDFF4">
      <w:start w:val="3"/>
      <w:numFmt w:val="decimal"/>
      <w:lvlText w:val="%2."/>
      <w:lvlJc w:val="left"/>
    </w:lvl>
    <w:lvl w:ilvl="2" w:tplc="51F8E5D4">
      <w:numFmt w:val="decimal"/>
      <w:lvlText w:val=""/>
      <w:lvlJc w:val="left"/>
    </w:lvl>
    <w:lvl w:ilvl="3" w:tplc="9F7CFDB6">
      <w:numFmt w:val="decimal"/>
      <w:lvlText w:val=""/>
      <w:lvlJc w:val="left"/>
    </w:lvl>
    <w:lvl w:ilvl="4" w:tplc="D4E84272">
      <w:numFmt w:val="decimal"/>
      <w:lvlText w:val=""/>
      <w:lvlJc w:val="left"/>
    </w:lvl>
    <w:lvl w:ilvl="5" w:tplc="88E400A0">
      <w:numFmt w:val="decimal"/>
      <w:lvlText w:val=""/>
      <w:lvlJc w:val="left"/>
    </w:lvl>
    <w:lvl w:ilvl="6" w:tplc="56B0F0F4">
      <w:numFmt w:val="decimal"/>
      <w:lvlText w:val=""/>
      <w:lvlJc w:val="left"/>
    </w:lvl>
    <w:lvl w:ilvl="7" w:tplc="7DF21A2A">
      <w:numFmt w:val="decimal"/>
      <w:lvlText w:val=""/>
      <w:lvlJc w:val="left"/>
    </w:lvl>
    <w:lvl w:ilvl="8" w:tplc="3A287DD0">
      <w:numFmt w:val="decimal"/>
      <w:lvlText w:val=""/>
      <w:lvlJc w:val="left"/>
    </w:lvl>
  </w:abstractNum>
  <w:abstractNum w:abstractNumId="123" w15:restartNumberingAfterBreak="0">
    <w:nsid w:val="318F041A"/>
    <w:multiLevelType w:val="hybridMultilevel"/>
    <w:tmpl w:val="AE627F40"/>
    <w:lvl w:ilvl="0" w:tplc="3BB054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31B10AC5"/>
    <w:multiLevelType w:val="hybridMultilevel"/>
    <w:tmpl w:val="A7ECAF5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31D73AA3"/>
    <w:multiLevelType w:val="hybridMultilevel"/>
    <w:tmpl w:val="BA525578"/>
    <w:lvl w:ilvl="0" w:tplc="73145E4C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774AF7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6" w15:restartNumberingAfterBreak="0">
    <w:nsid w:val="32390164"/>
    <w:multiLevelType w:val="hybridMultilevel"/>
    <w:tmpl w:val="1A4EA54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32B33206"/>
    <w:multiLevelType w:val="hybridMultilevel"/>
    <w:tmpl w:val="87A400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F8229C"/>
    <w:multiLevelType w:val="hybridMultilevel"/>
    <w:tmpl w:val="4A787176"/>
    <w:lvl w:ilvl="0" w:tplc="4AE6D03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333079A3"/>
    <w:multiLevelType w:val="hybridMultilevel"/>
    <w:tmpl w:val="6C6CC632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0" w15:restartNumberingAfterBreak="0">
    <w:nsid w:val="34FC5E40"/>
    <w:multiLevelType w:val="hybridMultilevel"/>
    <w:tmpl w:val="FF6423A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1" w15:restartNumberingAfterBreak="0">
    <w:nsid w:val="34FF5499"/>
    <w:multiLevelType w:val="hybridMultilevel"/>
    <w:tmpl w:val="6AC20C12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359E2274"/>
    <w:multiLevelType w:val="hybridMultilevel"/>
    <w:tmpl w:val="C4DA594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365052BF"/>
    <w:multiLevelType w:val="hybridMultilevel"/>
    <w:tmpl w:val="4CDA9CF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366E5874"/>
    <w:multiLevelType w:val="hybridMultilevel"/>
    <w:tmpl w:val="3DEA857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 w15:restartNumberingAfterBreak="0">
    <w:nsid w:val="373C3C8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abstractNum w:abstractNumId="136" w15:restartNumberingAfterBreak="0">
    <w:nsid w:val="37E801ED"/>
    <w:multiLevelType w:val="hybridMultilevel"/>
    <w:tmpl w:val="1AEAC44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37" w15:restartNumberingAfterBreak="0">
    <w:nsid w:val="38130085"/>
    <w:multiLevelType w:val="multilevel"/>
    <w:tmpl w:val="53FEC2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8" w15:restartNumberingAfterBreak="0">
    <w:nsid w:val="3855585C"/>
    <w:multiLevelType w:val="hybridMultilevel"/>
    <w:tmpl w:val="89B2DD0E"/>
    <w:lvl w:ilvl="0" w:tplc="0B5C1BE6">
      <w:start w:val="1"/>
      <w:numFmt w:val="decimal"/>
      <w:lvlText w:val="%1."/>
      <w:lvlJc w:val="left"/>
    </w:lvl>
    <w:lvl w:ilvl="1" w:tplc="BC466DF2">
      <w:start w:val="1"/>
      <w:numFmt w:val="decimal"/>
      <w:lvlText w:val="%2)"/>
      <w:lvlJc w:val="left"/>
    </w:lvl>
    <w:lvl w:ilvl="2" w:tplc="5DBED368">
      <w:numFmt w:val="decimal"/>
      <w:lvlText w:val=""/>
      <w:lvlJc w:val="left"/>
    </w:lvl>
    <w:lvl w:ilvl="3" w:tplc="FC224D38">
      <w:numFmt w:val="decimal"/>
      <w:lvlText w:val=""/>
      <w:lvlJc w:val="left"/>
    </w:lvl>
    <w:lvl w:ilvl="4" w:tplc="D6367E04">
      <w:numFmt w:val="decimal"/>
      <w:lvlText w:val=""/>
      <w:lvlJc w:val="left"/>
    </w:lvl>
    <w:lvl w:ilvl="5" w:tplc="03B20902">
      <w:numFmt w:val="decimal"/>
      <w:lvlText w:val=""/>
      <w:lvlJc w:val="left"/>
    </w:lvl>
    <w:lvl w:ilvl="6" w:tplc="FC9A2D06">
      <w:numFmt w:val="decimal"/>
      <w:lvlText w:val=""/>
      <w:lvlJc w:val="left"/>
    </w:lvl>
    <w:lvl w:ilvl="7" w:tplc="BA24AF7E">
      <w:numFmt w:val="decimal"/>
      <w:lvlText w:val=""/>
      <w:lvlJc w:val="left"/>
    </w:lvl>
    <w:lvl w:ilvl="8" w:tplc="0B6EFB00">
      <w:numFmt w:val="decimal"/>
      <w:lvlText w:val=""/>
      <w:lvlJc w:val="left"/>
    </w:lvl>
  </w:abstractNum>
  <w:abstractNum w:abstractNumId="139" w15:restartNumberingAfterBreak="0">
    <w:nsid w:val="38AB2487"/>
    <w:multiLevelType w:val="multilevel"/>
    <w:tmpl w:val="C4B26C00"/>
    <w:lvl w:ilvl="0">
      <w:start w:val="2"/>
      <w:numFmt w:val="decimal"/>
      <w:lvlText w:val="%1"/>
      <w:lvlJc w:val="left"/>
      <w:pPr>
        <w:ind w:left="970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0" w:hanging="425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645" w:hanging="425"/>
      </w:pPr>
      <w:rPr>
        <w:rFonts w:hint="default"/>
      </w:rPr>
    </w:lvl>
    <w:lvl w:ilvl="3">
      <w:numFmt w:val="bullet"/>
      <w:lvlText w:val="•"/>
      <w:lvlJc w:val="left"/>
      <w:pPr>
        <w:ind w:left="3477" w:hanging="425"/>
      </w:pPr>
      <w:rPr>
        <w:rFonts w:hint="default"/>
      </w:rPr>
    </w:lvl>
    <w:lvl w:ilvl="4">
      <w:numFmt w:val="bullet"/>
      <w:lvlText w:val="•"/>
      <w:lvlJc w:val="left"/>
      <w:pPr>
        <w:ind w:left="4310" w:hanging="425"/>
      </w:pPr>
      <w:rPr>
        <w:rFonts w:hint="default"/>
      </w:rPr>
    </w:lvl>
    <w:lvl w:ilvl="5">
      <w:numFmt w:val="bullet"/>
      <w:lvlText w:val="•"/>
      <w:lvlJc w:val="left"/>
      <w:pPr>
        <w:ind w:left="5143" w:hanging="425"/>
      </w:pPr>
      <w:rPr>
        <w:rFonts w:hint="default"/>
      </w:rPr>
    </w:lvl>
    <w:lvl w:ilvl="6">
      <w:numFmt w:val="bullet"/>
      <w:lvlText w:val="•"/>
      <w:lvlJc w:val="left"/>
      <w:pPr>
        <w:ind w:left="5975" w:hanging="425"/>
      </w:pPr>
      <w:rPr>
        <w:rFonts w:hint="default"/>
      </w:rPr>
    </w:lvl>
    <w:lvl w:ilvl="7">
      <w:numFmt w:val="bullet"/>
      <w:lvlText w:val="•"/>
      <w:lvlJc w:val="left"/>
      <w:pPr>
        <w:ind w:left="6808" w:hanging="425"/>
      </w:pPr>
      <w:rPr>
        <w:rFonts w:hint="default"/>
      </w:rPr>
    </w:lvl>
    <w:lvl w:ilvl="8">
      <w:numFmt w:val="bullet"/>
      <w:lvlText w:val="•"/>
      <w:lvlJc w:val="left"/>
      <w:pPr>
        <w:ind w:left="7641" w:hanging="425"/>
      </w:pPr>
      <w:rPr>
        <w:rFonts w:hint="default"/>
      </w:rPr>
    </w:lvl>
  </w:abstractNum>
  <w:abstractNum w:abstractNumId="140" w15:restartNumberingAfterBreak="0">
    <w:nsid w:val="390A79FC"/>
    <w:multiLevelType w:val="hybridMultilevel"/>
    <w:tmpl w:val="0546B9B4"/>
    <w:lvl w:ilvl="0" w:tplc="7DFA713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399C5F20"/>
    <w:multiLevelType w:val="hybridMultilevel"/>
    <w:tmpl w:val="C74427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B685722"/>
    <w:multiLevelType w:val="hybridMultilevel"/>
    <w:tmpl w:val="3738C1E4"/>
    <w:lvl w:ilvl="0" w:tplc="F48AEEEC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3C10674D"/>
    <w:multiLevelType w:val="hybridMultilevel"/>
    <w:tmpl w:val="7F623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3C595DEC"/>
    <w:multiLevelType w:val="hybridMultilevel"/>
    <w:tmpl w:val="211A257A"/>
    <w:lvl w:ilvl="0" w:tplc="E6141A1C">
      <w:start w:val="27"/>
      <w:numFmt w:val="lowerLetter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5" w15:restartNumberingAfterBreak="0">
    <w:nsid w:val="3C693D6D"/>
    <w:multiLevelType w:val="hybridMultilevel"/>
    <w:tmpl w:val="988E0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6" w15:restartNumberingAfterBreak="0">
    <w:nsid w:val="3C8D336A"/>
    <w:multiLevelType w:val="hybridMultilevel"/>
    <w:tmpl w:val="40406224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3D2212D9"/>
    <w:multiLevelType w:val="hybridMultilevel"/>
    <w:tmpl w:val="0D18A9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3D274306"/>
    <w:multiLevelType w:val="hybridMultilevel"/>
    <w:tmpl w:val="E6F29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3D436E0A"/>
    <w:multiLevelType w:val="hybridMultilevel"/>
    <w:tmpl w:val="A58EC500"/>
    <w:lvl w:ilvl="0" w:tplc="B2A6F5FC">
      <w:start w:val="1"/>
      <w:numFmt w:val="decimal"/>
      <w:lvlText w:val="%1."/>
      <w:lvlJc w:val="left"/>
      <w:pPr>
        <w:tabs>
          <w:tab w:val="num" w:pos="3749"/>
        </w:tabs>
        <w:ind w:left="4032" w:hanging="283"/>
      </w:pPr>
      <w:rPr>
        <w:rFonts w:cs="Times New Roman"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 w15:restartNumberingAfterBreak="0">
    <w:nsid w:val="3DC240FB"/>
    <w:multiLevelType w:val="hybridMultilevel"/>
    <w:tmpl w:val="DB6C7020"/>
    <w:lvl w:ilvl="0" w:tplc="F220603A">
      <w:start w:val="1"/>
      <w:numFmt w:val="decimal"/>
      <w:lvlText w:val="%1."/>
      <w:lvlJc w:val="left"/>
    </w:lvl>
    <w:lvl w:ilvl="1" w:tplc="095A4134">
      <w:start w:val="1"/>
      <w:numFmt w:val="decimal"/>
      <w:lvlText w:val="%2)"/>
      <w:lvlJc w:val="left"/>
    </w:lvl>
    <w:lvl w:ilvl="2" w:tplc="EEF0ED4E">
      <w:numFmt w:val="decimal"/>
      <w:lvlText w:val=""/>
      <w:lvlJc w:val="left"/>
    </w:lvl>
    <w:lvl w:ilvl="3" w:tplc="7ECE2AF4">
      <w:numFmt w:val="decimal"/>
      <w:lvlText w:val=""/>
      <w:lvlJc w:val="left"/>
    </w:lvl>
    <w:lvl w:ilvl="4" w:tplc="2850CF00">
      <w:numFmt w:val="decimal"/>
      <w:lvlText w:val=""/>
      <w:lvlJc w:val="left"/>
    </w:lvl>
    <w:lvl w:ilvl="5" w:tplc="B93A7CB2">
      <w:numFmt w:val="decimal"/>
      <w:lvlText w:val=""/>
      <w:lvlJc w:val="left"/>
    </w:lvl>
    <w:lvl w:ilvl="6" w:tplc="3C22502C">
      <w:numFmt w:val="decimal"/>
      <w:lvlText w:val=""/>
      <w:lvlJc w:val="left"/>
    </w:lvl>
    <w:lvl w:ilvl="7" w:tplc="2AA2CE12">
      <w:numFmt w:val="decimal"/>
      <w:lvlText w:val=""/>
      <w:lvlJc w:val="left"/>
    </w:lvl>
    <w:lvl w:ilvl="8" w:tplc="FF82BC18">
      <w:numFmt w:val="decimal"/>
      <w:lvlText w:val=""/>
      <w:lvlJc w:val="left"/>
    </w:lvl>
  </w:abstractNum>
  <w:abstractNum w:abstractNumId="151" w15:restartNumberingAfterBreak="0">
    <w:nsid w:val="3DD13030"/>
    <w:multiLevelType w:val="hybridMultilevel"/>
    <w:tmpl w:val="C5F0FDC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3E464758"/>
    <w:multiLevelType w:val="hybridMultilevel"/>
    <w:tmpl w:val="3CAAD7B8"/>
    <w:lvl w:ilvl="0" w:tplc="60CCDAE4">
      <w:start w:val="1"/>
      <w:numFmt w:val="decimal"/>
      <w:lvlText w:val="%1."/>
      <w:lvlJc w:val="left"/>
      <w:pPr>
        <w:tabs>
          <w:tab w:val="num" w:pos="72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1" w:tplc="F9CA729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3" w15:restartNumberingAfterBreak="0">
    <w:nsid w:val="3EA73B60"/>
    <w:multiLevelType w:val="hybridMultilevel"/>
    <w:tmpl w:val="B3B0F508"/>
    <w:lvl w:ilvl="0" w:tplc="A6C20DCE">
      <w:start w:val="1"/>
      <w:numFmt w:val="decimal"/>
      <w:lvlText w:val="%1)"/>
      <w:lvlJc w:val="left"/>
      <w:pPr>
        <w:ind w:left="826" w:hanging="356"/>
        <w:jc w:val="right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87F8CA8A">
      <w:start w:val="1"/>
      <w:numFmt w:val="lowerLetter"/>
      <w:lvlText w:val="%2)"/>
      <w:lvlJc w:val="left"/>
      <w:pPr>
        <w:ind w:left="1112" w:hanging="286"/>
      </w:pPr>
      <w:rPr>
        <w:rFonts w:asciiTheme="minorHAnsi" w:eastAsia="Arial" w:hAnsiTheme="minorHAnsi" w:cs="Arial" w:hint="default"/>
        <w:spacing w:val="-1"/>
        <w:w w:val="100"/>
        <w:sz w:val="24"/>
        <w:szCs w:val="24"/>
      </w:rPr>
    </w:lvl>
    <w:lvl w:ilvl="2" w:tplc="89F06686">
      <w:numFmt w:val="bullet"/>
      <w:lvlText w:val="•"/>
      <w:lvlJc w:val="left"/>
      <w:pPr>
        <w:ind w:left="2029" w:hanging="286"/>
      </w:pPr>
      <w:rPr>
        <w:rFonts w:hint="default"/>
      </w:rPr>
    </w:lvl>
    <w:lvl w:ilvl="3" w:tplc="8E1A027C">
      <w:numFmt w:val="bullet"/>
      <w:lvlText w:val="•"/>
      <w:lvlJc w:val="left"/>
      <w:pPr>
        <w:ind w:left="2939" w:hanging="286"/>
      </w:pPr>
      <w:rPr>
        <w:rFonts w:hint="default"/>
      </w:rPr>
    </w:lvl>
    <w:lvl w:ilvl="4" w:tplc="AB6E2C5E">
      <w:numFmt w:val="bullet"/>
      <w:lvlText w:val="•"/>
      <w:lvlJc w:val="left"/>
      <w:pPr>
        <w:ind w:left="3848" w:hanging="286"/>
      </w:pPr>
      <w:rPr>
        <w:rFonts w:hint="default"/>
      </w:rPr>
    </w:lvl>
    <w:lvl w:ilvl="5" w:tplc="72F8EFBC">
      <w:numFmt w:val="bullet"/>
      <w:lvlText w:val="•"/>
      <w:lvlJc w:val="left"/>
      <w:pPr>
        <w:ind w:left="4758" w:hanging="286"/>
      </w:pPr>
      <w:rPr>
        <w:rFonts w:hint="default"/>
      </w:rPr>
    </w:lvl>
    <w:lvl w:ilvl="6" w:tplc="841A60DA">
      <w:numFmt w:val="bullet"/>
      <w:lvlText w:val="•"/>
      <w:lvlJc w:val="left"/>
      <w:pPr>
        <w:ind w:left="5668" w:hanging="286"/>
      </w:pPr>
      <w:rPr>
        <w:rFonts w:hint="default"/>
      </w:rPr>
    </w:lvl>
    <w:lvl w:ilvl="7" w:tplc="0310FBCC">
      <w:numFmt w:val="bullet"/>
      <w:lvlText w:val="•"/>
      <w:lvlJc w:val="left"/>
      <w:pPr>
        <w:ind w:left="6577" w:hanging="286"/>
      </w:pPr>
      <w:rPr>
        <w:rFonts w:hint="default"/>
      </w:rPr>
    </w:lvl>
    <w:lvl w:ilvl="8" w:tplc="641E70C4">
      <w:numFmt w:val="bullet"/>
      <w:lvlText w:val="•"/>
      <w:lvlJc w:val="left"/>
      <w:pPr>
        <w:ind w:left="7487" w:hanging="286"/>
      </w:pPr>
      <w:rPr>
        <w:rFonts w:hint="default"/>
      </w:rPr>
    </w:lvl>
  </w:abstractNum>
  <w:abstractNum w:abstractNumId="154" w15:restartNumberingAfterBreak="0">
    <w:nsid w:val="3F8E6525"/>
    <w:multiLevelType w:val="hybridMultilevel"/>
    <w:tmpl w:val="34027A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3FA43463"/>
    <w:multiLevelType w:val="hybridMultilevel"/>
    <w:tmpl w:val="C9CAC1DA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DB6551"/>
    <w:multiLevelType w:val="hybridMultilevel"/>
    <w:tmpl w:val="37CC1090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7" w15:restartNumberingAfterBreak="0">
    <w:nsid w:val="40053286"/>
    <w:multiLevelType w:val="singleLevel"/>
    <w:tmpl w:val="1F90348C"/>
    <w:lvl w:ilvl="0">
      <w:start w:val="1"/>
      <w:numFmt w:val="decimal"/>
      <w:lvlText w:val="%1) "/>
      <w:legacy w:legacy="1" w:legacySpace="0" w:legacyIndent="283"/>
      <w:lvlJc w:val="left"/>
      <w:pPr>
        <w:ind w:left="709" w:hanging="283"/>
      </w:pPr>
      <w:rPr>
        <w:rFonts w:ascii="Calibri" w:hAnsi="Calibri" w:cs="Times New Roman" w:hint="default"/>
        <w:b w:val="0"/>
        <w:bCs w:val="0"/>
        <w:i w:val="0"/>
        <w:iCs w:val="0"/>
        <w:color w:val="000000"/>
        <w:sz w:val="24"/>
        <w:szCs w:val="24"/>
      </w:rPr>
    </w:lvl>
  </w:abstractNum>
  <w:abstractNum w:abstractNumId="158" w15:restartNumberingAfterBreak="0">
    <w:nsid w:val="40151D0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59" w15:restartNumberingAfterBreak="0">
    <w:nsid w:val="40594595"/>
    <w:multiLevelType w:val="hybridMultilevel"/>
    <w:tmpl w:val="C8F6FDB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41017FEE"/>
    <w:multiLevelType w:val="hybridMultilevel"/>
    <w:tmpl w:val="B5CAAFBA"/>
    <w:lvl w:ilvl="0" w:tplc="BD805FAE">
      <w:start w:val="1"/>
      <w:numFmt w:val="bullet"/>
      <w:pStyle w:val="StylInterliniapojedyncze"/>
      <w:lvlText w:val=""/>
      <w:lvlJc w:val="left"/>
      <w:pPr>
        <w:tabs>
          <w:tab w:val="num" w:pos="757"/>
        </w:tabs>
        <w:ind w:left="757" w:hanging="360"/>
      </w:pPr>
      <w:rPr>
        <w:rFonts w:ascii="Symbol" w:hAnsi="Symbol" w:hint="default"/>
        <w:color w:val="auto"/>
        <w:sz w:val="24"/>
      </w:rPr>
    </w:lvl>
    <w:lvl w:ilvl="1" w:tplc="6F50BD9E">
      <w:start w:val="2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cs="Times New Roman" w:hint="default"/>
      </w:rPr>
    </w:lvl>
    <w:lvl w:ilvl="2" w:tplc="04150005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61" w15:restartNumberingAfterBreak="0">
    <w:nsid w:val="41615E08"/>
    <w:multiLevelType w:val="hybridMultilevel"/>
    <w:tmpl w:val="F6FA86DE"/>
    <w:lvl w:ilvl="0" w:tplc="60C626AC">
      <w:start w:val="1"/>
      <w:numFmt w:val="upperRoman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2" w15:restartNumberingAfterBreak="0">
    <w:nsid w:val="416573E1"/>
    <w:multiLevelType w:val="hybridMultilevel"/>
    <w:tmpl w:val="A4F240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 w15:restartNumberingAfterBreak="0">
    <w:nsid w:val="41DD7347"/>
    <w:multiLevelType w:val="hybridMultilevel"/>
    <w:tmpl w:val="5832DAAE"/>
    <w:lvl w:ilvl="0" w:tplc="963AC356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4" w15:restartNumberingAfterBreak="0">
    <w:nsid w:val="42207F8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z w:val="24"/>
        <w:szCs w:val="24"/>
      </w:rPr>
    </w:lvl>
  </w:abstractNum>
  <w:abstractNum w:abstractNumId="165" w15:restartNumberingAfterBreak="0">
    <w:nsid w:val="42C427F4"/>
    <w:multiLevelType w:val="hybridMultilevel"/>
    <w:tmpl w:val="DCBCC17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43FF5E34"/>
    <w:multiLevelType w:val="hybridMultilevel"/>
    <w:tmpl w:val="9386E724"/>
    <w:lvl w:ilvl="0" w:tplc="958EF74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444004D7"/>
    <w:multiLevelType w:val="hybridMultilevel"/>
    <w:tmpl w:val="4816C1A4"/>
    <w:lvl w:ilvl="0" w:tplc="79B8FD22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color w:val="auto"/>
      </w:rPr>
    </w:lvl>
    <w:lvl w:ilvl="1" w:tplc="547801E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8" w15:restartNumberingAfterBreak="0">
    <w:nsid w:val="44566830"/>
    <w:multiLevelType w:val="hybridMultilevel"/>
    <w:tmpl w:val="74F0757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44B938D1"/>
    <w:multiLevelType w:val="hybridMultilevel"/>
    <w:tmpl w:val="BFB4D05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0" w15:restartNumberingAfterBreak="0">
    <w:nsid w:val="4516DDE9"/>
    <w:multiLevelType w:val="hybridMultilevel"/>
    <w:tmpl w:val="E35A7A72"/>
    <w:lvl w:ilvl="0" w:tplc="E79291C4">
      <w:start w:val="1"/>
      <w:numFmt w:val="decimal"/>
      <w:lvlText w:val="%1."/>
      <w:lvlJc w:val="left"/>
    </w:lvl>
    <w:lvl w:ilvl="1" w:tplc="9C3C2DF4">
      <w:numFmt w:val="decimal"/>
      <w:lvlText w:val=""/>
      <w:lvlJc w:val="left"/>
    </w:lvl>
    <w:lvl w:ilvl="2" w:tplc="66B001D6">
      <w:numFmt w:val="decimal"/>
      <w:lvlText w:val=""/>
      <w:lvlJc w:val="left"/>
    </w:lvl>
    <w:lvl w:ilvl="3" w:tplc="CA62886A">
      <w:numFmt w:val="decimal"/>
      <w:lvlText w:val=""/>
      <w:lvlJc w:val="left"/>
    </w:lvl>
    <w:lvl w:ilvl="4" w:tplc="E078EE48">
      <w:numFmt w:val="decimal"/>
      <w:lvlText w:val=""/>
      <w:lvlJc w:val="left"/>
    </w:lvl>
    <w:lvl w:ilvl="5" w:tplc="F81840B8">
      <w:numFmt w:val="decimal"/>
      <w:lvlText w:val=""/>
      <w:lvlJc w:val="left"/>
    </w:lvl>
    <w:lvl w:ilvl="6" w:tplc="578C1DCE">
      <w:numFmt w:val="decimal"/>
      <w:lvlText w:val=""/>
      <w:lvlJc w:val="left"/>
    </w:lvl>
    <w:lvl w:ilvl="7" w:tplc="B3A2CE94">
      <w:numFmt w:val="decimal"/>
      <w:lvlText w:val=""/>
      <w:lvlJc w:val="left"/>
    </w:lvl>
    <w:lvl w:ilvl="8" w:tplc="A10E029A">
      <w:numFmt w:val="decimal"/>
      <w:lvlText w:val=""/>
      <w:lvlJc w:val="left"/>
    </w:lvl>
  </w:abstractNum>
  <w:abstractNum w:abstractNumId="171" w15:restartNumberingAfterBreak="0">
    <w:nsid w:val="457B43AA"/>
    <w:multiLevelType w:val="hybridMultilevel"/>
    <w:tmpl w:val="0D8AB3EE"/>
    <w:lvl w:ilvl="0" w:tplc="7DB2A41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2" w15:restartNumberingAfterBreak="0">
    <w:nsid w:val="45895604"/>
    <w:multiLevelType w:val="hybridMultilevel"/>
    <w:tmpl w:val="5C2A22A0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45994C5E"/>
    <w:multiLevelType w:val="hybridMultilevel"/>
    <w:tmpl w:val="26E8E39C"/>
    <w:lvl w:ilvl="0" w:tplc="7DFA7132">
      <w:start w:val="1"/>
      <w:numFmt w:val="decimal"/>
      <w:lvlText w:val="%1."/>
      <w:lvlJc w:val="left"/>
      <w:pPr>
        <w:ind w:left="786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5B16D36"/>
    <w:multiLevelType w:val="hybridMultilevel"/>
    <w:tmpl w:val="71B22FF4"/>
    <w:lvl w:ilvl="0" w:tplc="58366BE2">
      <w:start w:val="1"/>
      <w:numFmt w:val="decimal"/>
      <w:lvlText w:val="%1)"/>
      <w:lvlJc w:val="left"/>
      <w:pPr>
        <w:tabs>
          <w:tab w:val="num" w:pos="360"/>
        </w:tabs>
        <w:ind w:left="643" w:hanging="283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5" w15:restartNumberingAfterBreak="0">
    <w:nsid w:val="4603257F"/>
    <w:multiLevelType w:val="hybridMultilevel"/>
    <w:tmpl w:val="5AAAC14C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6" w15:restartNumberingAfterBreak="0">
    <w:nsid w:val="46B371C6"/>
    <w:multiLevelType w:val="multilevel"/>
    <w:tmpl w:val="66B8348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7" w15:restartNumberingAfterBreak="0">
    <w:nsid w:val="47927D91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7E733DD"/>
    <w:multiLevelType w:val="hybridMultilevel"/>
    <w:tmpl w:val="486486F6"/>
    <w:lvl w:ilvl="0" w:tplc="30AA4B1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9" w15:restartNumberingAfterBreak="0">
    <w:nsid w:val="485A5F99"/>
    <w:multiLevelType w:val="hybridMultilevel"/>
    <w:tmpl w:val="531E1596"/>
    <w:lvl w:ilvl="0" w:tplc="279AB53E">
      <w:start w:val="2"/>
      <w:numFmt w:val="decimal"/>
      <w:lvlText w:val="%1)"/>
      <w:lvlJc w:val="left"/>
      <w:pPr>
        <w:tabs>
          <w:tab w:val="num" w:pos="1438"/>
        </w:tabs>
        <w:ind w:left="1438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38" w:hanging="360"/>
      </w:pPr>
    </w:lvl>
    <w:lvl w:ilvl="2" w:tplc="0415001B" w:tentative="1">
      <w:start w:val="1"/>
      <w:numFmt w:val="lowerRoman"/>
      <w:lvlText w:val="%3."/>
      <w:lvlJc w:val="right"/>
      <w:pPr>
        <w:ind w:left="2158" w:hanging="180"/>
      </w:pPr>
    </w:lvl>
    <w:lvl w:ilvl="3" w:tplc="0415000F" w:tentative="1">
      <w:start w:val="1"/>
      <w:numFmt w:val="decimal"/>
      <w:lvlText w:val="%4."/>
      <w:lvlJc w:val="left"/>
      <w:pPr>
        <w:ind w:left="2878" w:hanging="360"/>
      </w:pPr>
    </w:lvl>
    <w:lvl w:ilvl="4" w:tplc="04150019" w:tentative="1">
      <w:start w:val="1"/>
      <w:numFmt w:val="lowerLetter"/>
      <w:lvlText w:val="%5."/>
      <w:lvlJc w:val="left"/>
      <w:pPr>
        <w:ind w:left="3598" w:hanging="360"/>
      </w:pPr>
    </w:lvl>
    <w:lvl w:ilvl="5" w:tplc="0415001B" w:tentative="1">
      <w:start w:val="1"/>
      <w:numFmt w:val="lowerRoman"/>
      <w:lvlText w:val="%6."/>
      <w:lvlJc w:val="right"/>
      <w:pPr>
        <w:ind w:left="4318" w:hanging="180"/>
      </w:pPr>
    </w:lvl>
    <w:lvl w:ilvl="6" w:tplc="0415000F" w:tentative="1">
      <w:start w:val="1"/>
      <w:numFmt w:val="decimal"/>
      <w:lvlText w:val="%7."/>
      <w:lvlJc w:val="left"/>
      <w:pPr>
        <w:ind w:left="5038" w:hanging="360"/>
      </w:pPr>
    </w:lvl>
    <w:lvl w:ilvl="7" w:tplc="04150019" w:tentative="1">
      <w:start w:val="1"/>
      <w:numFmt w:val="lowerLetter"/>
      <w:lvlText w:val="%8."/>
      <w:lvlJc w:val="left"/>
      <w:pPr>
        <w:ind w:left="5758" w:hanging="360"/>
      </w:pPr>
    </w:lvl>
    <w:lvl w:ilvl="8" w:tplc="0415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80" w15:restartNumberingAfterBreak="0">
    <w:nsid w:val="49050A65"/>
    <w:multiLevelType w:val="hybridMultilevel"/>
    <w:tmpl w:val="EB0265F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1" w15:restartNumberingAfterBreak="0">
    <w:nsid w:val="491B5EC3"/>
    <w:multiLevelType w:val="hybridMultilevel"/>
    <w:tmpl w:val="986C0D16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82" w15:restartNumberingAfterBreak="0">
    <w:nsid w:val="499B103E"/>
    <w:multiLevelType w:val="hybridMultilevel"/>
    <w:tmpl w:val="2042F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49F5016D"/>
    <w:multiLevelType w:val="hybridMultilevel"/>
    <w:tmpl w:val="29180508"/>
    <w:lvl w:ilvl="0" w:tplc="041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60588BB6">
      <w:start w:val="2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4" w15:restartNumberingAfterBreak="0">
    <w:nsid w:val="4A0E4FD4"/>
    <w:multiLevelType w:val="hybridMultilevel"/>
    <w:tmpl w:val="97A63B02"/>
    <w:lvl w:ilvl="0" w:tplc="04150001">
      <w:start w:val="1"/>
      <w:numFmt w:val="bullet"/>
      <w:lvlText w:val=""/>
      <w:lvlJc w:val="left"/>
      <w:pPr>
        <w:ind w:left="14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1" w:hanging="360"/>
      </w:pPr>
      <w:rPr>
        <w:rFonts w:ascii="Wingdings" w:hAnsi="Wingdings" w:hint="default"/>
      </w:rPr>
    </w:lvl>
  </w:abstractNum>
  <w:abstractNum w:abstractNumId="185" w15:restartNumberingAfterBreak="0">
    <w:nsid w:val="4A1256B1"/>
    <w:multiLevelType w:val="hybridMultilevel"/>
    <w:tmpl w:val="F46A219A"/>
    <w:lvl w:ilvl="0" w:tplc="0415000F">
      <w:start w:val="1"/>
      <w:numFmt w:val="decimal"/>
      <w:lvlText w:val="%1.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86" w15:restartNumberingAfterBreak="0">
    <w:nsid w:val="4ACD692A"/>
    <w:multiLevelType w:val="hybridMultilevel"/>
    <w:tmpl w:val="9522C480"/>
    <w:lvl w:ilvl="0" w:tplc="1002788C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17BE1C2C">
      <w:start w:val="1"/>
      <w:numFmt w:val="lowerLetter"/>
      <w:lvlText w:val="%2)"/>
      <w:lvlJc w:val="left"/>
      <w:pPr>
        <w:ind w:left="838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18664144">
      <w:numFmt w:val="bullet"/>
      <w:lvlText w:val="•"/>
      <w:lvlJc w:val="left"/>
      <w:pPr>
        <w:ind w:left="1780" w:hanging="348"/>
      </w:pPr>
      <w:rPr>
        <w:rFonts w:hint="default"/>
      </w:rPr>
    </w:lvl>
    <w:lvl w:ilvl="3" w:tplc="22626510">
      <w:numFmt w:val="bullet"/>
      <w:lvlText w:val="•"/>
      <w:lvlJc w:val="left"/>
      <w:pPr>
        <w:ind w:left="2721" w:hanging="348"/>
      </w:pPr>
      <w:rPr>
        <w:rFonts w:hint="default"/>
      </w:rPr>
    </w:lvl>
    <w:lvl w:ilvl="4" w:tplc="8E40BE22">
      <w:numFmt w:val="bullet"/>
      <w:lvlText w:val="•"/>
      <w:lvlJc w:val="left"/>
      <w:pPr>
        <w:ind w:left="3662" w:hanging="348"/>
      </w:pPr>
      <w:rPr>
        <w:rFonts w:hint="default"/>
      </w:rPr>
    </w:lvl>
    <w:lvl w:ilvl="5" w:tplc="C3704CBE">
      <w:numFmt w:val="bullet"/>
      <w:lvlText w:val="•"/>
      <w:lvlJc w:val="left"/>
      <w:pPr>
        <w:ind w:left="4602" w:hanging="348"/>
      </w:pPr>
      <w:rPr>
        <w:rFonts w:hint="default"/>
      </w:rPr>
    </w:lvl>
    <w:lvl w:ilvl="6" w:tplc="770A337E">
      <w:numFmt w:val="bullet"/>
      <w:lvlText w:val="•"/>
      <w:lvlJc w:val="left"/>
      <w:pPr>
        <w:ind w:left="5543" w:hanging="348"/>
      </w:pPr>
      <w:rPr>
        <w:rFonts w:hint="default"/>
      </w:rPr>
    </w:lvl>
    <w:lvl w:ilvl="7" w:tplc="F8581536">
      <w:numFmt w:val="bullet"/>
      <w:lvlText w:val="•"/>
      <w:lvlJc w:val="left"/>
      <w:pPr>
        <w:ind w:left="6484" w:hanging="348"/>
      </w:pPr>
      <w:rPr>
        <w:rFonts w:hint="default"/>
      </w:rPr>
    </w:lvl>
    <w:lvl w:ilvl="8" w:tplc="2772C1D0">
      <w:numFmt w:val="bullet"/>
      <w:lvlText w:val="•"/>
      <w:lvlJc w:val="left"/>
      <w:pPr>
        <w:ind w:left="7424" w:hanging="348"/>
      </w:pPr>
      <w:rPr>
        <w:rFonts w:hint="default"/>
      </w:rPr>
    </w:lvl>
  </w:abstractNum>
  <w:abstractNum w:abstractNumId="187" w15:restartNumberingAfterBreak="0">
    <w:nsid w:val="4B0E1EE3"/>
    <w:multiLevelType w:val="hybridMultilevel"/>
    <w:tmpl w:val="2B966B0E"/>
    <w:lvl w:ilvl="0" w:tplc="DFE63E4C">
      <w:start w:val="1"/>
      <w:numFmt w:val="lowerLetter"/>
      <w:lvlText w:val="%1)"/>
      <w:lvlJc w:val="left"/>
      <w:pPr>
        <w:tabs>
          <w:tab w:val="num" w:pos="1437"/>
        </w:tabs>
        <w:ind w:left="1437" w:hanging="360"/>
      </w:pPr>
      <w:rPr>
        <w:rFonts w:ascii="Calibri" w:eastAsia="Calibri" w:hAnsi="Calibri"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4B67006A"/>
    <w:multiLevelType w:val="hybridMultilevel"/>
    <w:tmpl w:val="C556FA16"/>
    <w:lvl w:ilvl="0" w:tplc="CF4E6E5A">
      <w:start w:val="1"/>
      <w:numFmt w:val="decimal"/>
      <w:lvlText w:val="%1."/>
      <w:lvlJc w:val="left"/>
      <w:pPr>
        <w:ind w:left="402" w:hanging="284"/>
      </w:pPr>
      <w:rPr>
        <w:rFonts w:asciiTheme="minorHAnsi" w:eastAsia="Arial" w:hAnsiTheme="minorHAnsi" w:cs="Arial"/>
        <w:spacing w:val="-1"/>
        <w:w w:val="100"/>
        <w:sz w:val="24"/>
        <w:szCs w:val="24"/>
      </w:rPr>
    </w:lvl>
    <w:lvl w:ilvl="1" w:tplc="E80224C4">
      <w:numFmt w:val="bullet"/>
      <w:lvlText w:val="•"/>
      <w:lvlJc w:val="left"/>
      <w:pPr>
        <w:ind w:left="1290" w:hanging="284"/>
      </w:pPr>
      <w:rPr>
        <w:rFonts w:hint="default"/>
      </w:rPr>
    </w:lvl>
    <w:lvl w:ilvl="2" w:tplc="F1E22364">
      <w:numFmt w:val="bullet"/>
      <w:lvlText w:val="•"/>
      <w:lvlJc w:val="left"/>
      <w:pPr>
        <w:ind w:left="2181" w:hanging="284"/>
      </w:pPr>
      <w:rPr>
        <w:rFonts w:hint="default"/>
      </w:rPr>
    </w:lvl>
    <w:lvl w:ilvl="3" w:tplc="1E3078EE">
      <w:numFmt w:val="bullet"/>
      <w:lvlText w:val="•"/>
      <w:lvlJc w:val="left"/>
      <w:pPr>
        <w:ind w:left="3071" w:hanging="284"/>
      </w:pPr>
      <w:rPr>
        <w:rFonts w:hint="default"/>
      </w:rPr>
    </w:lvl>
    <w:lvl w:ilvl="4" w:tplc="C4883324">
      <w:numFmt w:val="bullet"/>
      <w:lvlText w:val="•"/>
      <w:lvlJc w:val="left"/>
      <w:pPr>
        <w:ind w:left="3962" w:hanging="284"/>
      </w:pPr>
      <w:rPr>
        <w:rFonts w:hint="default"/>
      </w:rPr>
    </w:lvl>
    <w:lvl w:ilvl="5" w:tplc="44F024A6">
      <w:numFmt w:val="bullet"/>
      <w:lvlText w:val="•"/>
      <w:lvlJc w:val="left"/>
      <w:pPr>
        <w:ind w:left="4853" w:hanging="284"/>
      </w:pPr>
      <w:rPr>
        <w:rFonts w:hint="default"/>
      </w:rPr>
    </w:lvl>
    <w:lvl w:ilvl="6" w:tplc="5BD6AAC8">
      <w:numFmt w:val="bullet"/>
      <w:lvlText w:val="•"/>
      <w:lvlJc w:val="left"/>
      <w:pPr>
        <w:ind w:left="5743" w:hanging="284"/>
      </w:pPr>
      <w:rPr>
        <w:rFonts w:hint="default"/>
      </w:rPr>
    </w:lvl>
    <w:lvl w:ilvl="7" w:tplc="6BAC0BDA">
      <w:numFmt w:val="bullet"/>
      <w:lvlText w:val="•"/>
      <w:lvlJc w:val="left"/>
      <w:pPr>
        <w:ind w:left="6634" w:hanging="284"/>
      </w:pPr>
      <w:rPr>
        <w:rFonts w:hint="default"/>
      </w:rPr>
    </w:lvl>
    <w:lvl w:ilvl="8" w:tplc="024435E0">
      <w:numFmt w:val="bullet"/>
      <w:lvlText w:val="•"/>
      <w:lvlJc w:val="left"/>
      <w:pPr>
        <w:ind w:left="7525" w:hanging="284"/>
      </w:pPr>
      <w:rPr>
        <w:rFonts w:hint="default"/>
      </w:rPr>
    </w:lvl>
  </w:abstractNum>
  <w:abstractNum w:abstractNumId="189" w15:restartNumberingAfterBreak="0">
    <w:nsid w:val="4BE97B23"/>
    <w:multiLevelType w:val="hybridMultilevel"/>
    <w:tmpl w:val="62409EFE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0" w15:restartNumberingAfterBreak="0">
    <w:nsid w:val="4C3D7842"/>
    <w:multiLevelType w:val="hybridMultilevel"/>
    <w:tmpl w:val="9F2CEC8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1" w15:restartNumberingAfterBreak="0">
    <w:nsid w:val="4C546956"/>
    <w:multiLevelType w:val="hybridMultilevel"/>
    <w:tmpl w:val="AE5EE62A"/>
    <w:lvl w:ilvl="0" w:tplc="041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92" w15:restartNumberingAfterBreak="0">
    <w:nsid w:val="4CE52B2E"/>
    <w:multiLevelType w:val="hybridMultilevel"/>
    <w:tmpl w:val="8318956E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3" w15:restartNumberingAfterBreak="0">
    <w:nsid w:val="4CEB1731"/>
    <w:multiLevelType w:val="hybridMultilevel"/>
    <w:tmpl w:val="F054605A"/>
    <w:lvl w:ilvl="0" w:tplc="841EE15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Arial" w:hint="default"/>
        <w:b/>
      </w:rPr>
    </w:lvl>
    <w:lvl w:ilvl="1" w:tplc="4D182A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C3C8B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4" w15:restartNumberingAfterBreak="0">
    <w:nsid w:val="4D2725D1"/>
    <w:multiLevelType w:val="hybridMultilevel"/>
    <w:tmpl w:val="12048990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920" w:hanging="180"/>
      </w:pPr>
      <w:rPr>
        <w:rFonts w:cs="Times New Roman"/>
      </w:rPr>
    </w:lvl>
  </w:abstractNum>
  <w:abstractNum w:abstractNumId="195" w15:restartNumberingAfterBreak="0">
    <w:nsid w:val="4DA4569E"/>
    <w:multiLevelType w:val="hybridMultilevel"/>
    <w:tmpl w:val="66B83482"/>
    <w:lvl w:ilvl="0" w:tplc="2C0C4F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6" w15:restartNumberingAfterBreak="0">
    <w:nsid w:val="4EC77887"/>
    <w:multiLevelType w:val="hybridMultilevel"/>
    <w:tmpl w:val="7828F82A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7" w15:restartNumberingAfterBreak="0">
    <w:nsid w:val="4F4EF005"/>
    <w:multiLevelType w:val="hybridMultilevel"/>
    <w:tmpl w:val="7D70D6A2"/>
    <w:lvl w:ilvl="0" w:tplc="A4A6FBFE">
      <w:start w:val="2"/>
      <w:numFmt w:val="decimal"/>
      <w:lvlText w:val="%1."/>
      <w:lvlJc w:val="left"/>
    </w:lvl>
    <w:lvl w:ilvl="1" w:tplc="F4DC2C3C">
      <w:start w:val="1"/>
      <w:numFmt w:val="decimal"/>
      <w:lvlText w:val="%2"/>
      <w:lvlJc w:val="left"/>
    </w:lvl>
    <w:lvl w:ilvl="2" w:tplc="4FEEAC76">
      <w:start w:val="1"/>
      <w:numFmt w:val="decimal"/>
      <w:lvlText w:val="%3"/>
      <w:lvlJc w:val="left"/>
    </w:lvl>
    <w:lvl w:ilvl="3" w:tplc="D1E24A22">
      <w:start w:val="1"/>
      <w:numFmt w:val="bullet"/>
      <w:lvlText w:val="§"/>
      <w:lvlJc w:val="left"/>
    </w:lvl>
    <w:lvl w:ilvl="4" w:tplc="7668099E">
      <w:numFmt w:val="decimal"/>
      <w:lvlText w:val=""/>
      <w:lvlJc w:val="left"/>
    </w:lvl>
    <w:lvl w:ilvl="5" w:tplc="46F80458">
      <w:numFmt w:val="decimal"/>
      <w:lvlText w:val=""/>
      <w:lvlJc w:val="left"/>
    </w:lvl>
    <w:lvl w:ilvl="6" w:tplc="EE3E4FA6">
      <w:numFmt w:val="decimal"/>
      <w:lvlText w:val=""/>
      <w:lvlJc w:val="left"/>
    </w:lvl>
    <w:lvl w:ilvl="7" w:tplc="1D0CC372">
      <w:numFmt w:val="decimal"/>
      <w:lvlText w:val=""/>
      <w:lvlJc w:val="left"/>
    </w:lvl>
    <w:lvl w:ilvl="8" w:tplc="76B6AF78">
      <w:numFmt w:val="decimal"/>
      <w:lvlText w:val=""/>
      <w:lvlJc w:val="left"/>
    </w:lvl>
  </w:abstractNum>
  <w:abstractNum w:abstractNumId="198" w15:restartNumberingAfterBreak="0">
    <w:nsid w:val="4F5D710E"/>
    <w:multiLevelType w:val="hybridMultilevel"/>
    <w:tmpl w:val="1B889988"/>
    <w:lvl w:ilvl="0" w:tplc="E0268F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9" w15:restartNumberingAfterBreak="0">
    <w:nsid w:val="4F8B449E"/>
    <w:multiLevelType w:val="hybridMultilevel"/>
    <w:tmpl w:val="46B275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506A3CDE"/>
    <w:multiLevelType w:val="hybridMultilevel"/>
    <w:tmpl w:val="F014B9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1" w15:restartNumberingAfterBreak="0">
    <w:nsid w:val="506D25E2"/>
    <w:multiLevelType w:val="hybridMultilevel"/>
    <w:tmpl w:val="51A4979A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2" w15:restartNumberingAfterBreak="0">
    <w:nsid w:val="51446971"/>
    <w:multiLevelType w:val="hybridMultilevel"/>
    <w:tmpl w:val="9AE4BC78"/>
    <w:lvl w:ilvl="0" w:tplc="041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FC225B46">
      <w:start w:val="2"/>
      <w:numFmt w:val="lowerLetter"/>
      <w:lvlText w:val="%2)"/>
      <w:lvlJc w:val="left"/>
      <w:pPr>
        <w:tabs>
          <w:tab w:val="num" w:pos="2430"/>
        </w:tabs>
        <w:ind w:left="2430" w:hanging="360"/>
      </w:pPr>
      <w:rPr>
        <w:rFonts w:cs="Times New Roman" w:hint="default"/>
      </w:rPr>
    </w:lvl>
    <w:lvl w:ilvl="2" w:tplc="4ED83156">
      <w:start w:val="6"/>
      <w:numFmt w:val="decimal"/>
      <w:lvlText w:val="%3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3" w:tplc="041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203" w15:restartNumberingAfterBreak="0">
    <w:nsid w:val="51A271D1"/>
    <w:multiLevelType w:val="hybridMultilevel"/>
    <w:tmpl w:val="2DAED2D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912EF7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4" w15:restartNumberingAfterBreak="0">
    <w:nsid w:val="51EAD36B"/>
    <w:multiLevelType w:val="hybridMultilevel"/>
    <w:tmpl w:val="1E502F26"/>
    <w:lvl w:ilvl="0" w:tplc="3C2E2AA8">
      <w:start w:val="4"/>
      <w:numFmt w:val="decimal"/>
      <w:lvlText w:val="%1."/>
      <w:lvlJc w:val="left"/>
    </w:lvl>
    <w:lvl w:ilvl="1" w:tplc="F16430E4">
      <w:numFmt w:val="decimal"/>
      <w:lvlText w:val=""/>
      <w:lvlJc w:val="left"/>
    </w:lvl>
    <w:lvl w:ilvl="2" w:tplc="13B0985A">
      <w:numFmt w:val="decimal"/>
      <w:lvlText w:val=""/>
      <w:lvlJc w:val="left"/>
    </w:lvl>
    <w:lvl w:ilvl="3" w:tplc="53C64626">
      <w:numFmt w:val="decimal"/>
      <w:lvlText w:val=""/>
      <w:lvlJc w:val="left"/>
    </w:lvl>
    <w:lvl w:ilvl="4" w:tplc="926CC8B6">
      <w:numFmt w:val="decimal"/>
      <w:lvlText w:val=""/>
      <w:lvlJc w:val="left"/>
    </w:lvl>
    <w:lvl w:ilvl="5" w:tplc="9A8EA492">
      <w:numFmt w:val="decimal"/>
      <w:lvlText w:val=""/>
      <w:lvlJc w:val="left"/>
    </w:lvl>
    <w:lvl w:ilvl="6" w:tplc="F98C1618">
      <w:numFmt w:val="decimal"/>
      <w:lvlText w:val=""/>
      <w:lvlJc w:val="left"/>
    </w:lvl>
    <w:lvl w:ilvl="7" w:tplc="19A4F5A6">
      <w:numFmt w:val="decimal"/>
      <w:lvlText w:val=""/>
      <w:lvlJc w:val="left"/>
    </w:lvl>
    <w:lvl w:ilvl="8" w:tplc="A7F27656">
      <w:numFmt w:val="decimal"/>
      <w:lvlText w:val=""/>
      <w:lvlJc w:val="left"/>
    </w:lvl>
  </w:abstractNum>
  <w:abstractNum w:abstractNumId="205" w15:restartNumberingAfterBreak="0">
    <w:nsid w:val="520EEDD1"/>
    <w:multiLevelType w:val="hybridMultilevel"/>
    <w:tmpl w:val="1C4C093A"/>
    <w:lvl w:ilvl="0" w:tplc="6A128AC6">
      <w:start w:val="1"/>
      <w:numFmt w:val="decimal"/>
      <w:lvlText w:val="%1."/>
      <w:lvlJc w:val="left"/>
    </w:lvl>
    <w:lvl w:ilvl="1" w:tplc="3A0C3188">
      <w:start w:val="1"/>
      <w:numFmt w:val="decimal"/>
      <w:lvlText w:val="%2)"/>
      <w:lvlJc w:val="left"/>
    </w:lvl>
    <w:lvl w:ilvl="2" w:tplc="B53AFDF8">
      <w:numFmt w:val="decimal"/>
      <w:lvlText w:val=""/>
      <w:lvlJc w:val="left"/>
    </w:lvl>
    <w:lvl w:ilvl="3" w:tplc="9B98B614">
      <w:numFmt w:val="decimal"/>
      <w:lvlText w:val=""/>
      <w:lvlJc w:val="left"/>
    </w:lvl>
    <w:lvl w:ilvl="4" w:tplc="B61280E8">
      <w:numFmt w:val="decimal"/>
      <w:lvlText w:val=""/>
      <w:lvlJc w:val="left"/>
    </w:lvl>
    <w:lvl w:ilvl="5" w:tplc="DB3C2B08">
      <w:numFmt w:val="decimal"/>
      <w:lvlText w:val=""/>
      <w:lvlJc w:val="left"/>
    </w:lvl>
    <w:lvl w:ilvl="6" w:tplc="2CF04EF0">
      <w:numFmt w:val="decimal"/>
      <w:lvlText w:val=""/>
      <w:lvlJc w:val="left"/>
    </w:lvl>
    <w:lvl w:ilvl="7" w:tplc="CEEE0094">
      <w:numFmt w:val="decimal"/>
      <w:lvlText w:val=""/>
      <w:lvlJc w:val="left"/>
    </w:lvl>
    <w:lvl w:ilvl="8" w:tplc="92C04754">
      <w:numFmt w:val="decimal"/>
      <w:lvlText w:val=""/>
      <w:lvlJc w:val="left"/>
    </w:lvl>
  </w:abstractNum>
  <w:abstractNum w:abstractNumId="206" w15:restartNumberingAfterBreak="0">
    <w:nsid w:val="524A2ECA"/>
    <w:multiLevelType w:val="hybridMultilevel"/>
    <w:tmpl w:val="748A3986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07" w15:restartNumberingAfterBreak="0">
    <w:nsid w:val="52683665"/>
    <w:multiLevelType w:val="hybridMultilevel"/>
    <w:tmpl w:val="C0E254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534D7422"/>
    <w:multiLevelType w:val="hybridMultilevel"/>
    <w:tmpl w:val="19C4FBC0"/>
    <w:lvl w:ilvl="0" w:tplc="838E5300">
      <w:start w:val="5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542289EC"/>
    <w:multiLevelType w:val="hybridMultilevel"/>
    <w:tmpl w:val="007AB562"/>
    <w:lvl w:ilvl="0" w:tplc="E9922D02">
      <w:start w:val="1"/>
      <w:numFmt w:val="decimal"/>
      <w:lvlText w:val="%1."/>
      <w:lvlJc w:val="left"/>
    </w:lvl>
    <w:lvl w:ilvl="1" w:tplc="2D16EADC">
      <w:numFmt w:val="decimal"/>
      <w:lvlText w:val=""/>
      <w:lvlJc w:val="left"/>
    </w:lvl>
    <w:lvl w:ilvl="2" w:tplc="8A9C1058">
      <w:numFmt w:val="decimal"/>
      <w:lvlText w:val=""/>
      <w:lvlJc w:val="left"/>
    </w:lvl>
    <w:lvl w:ilvl="3" w:tplc="5AB4FCE4">
      <w:numFmt w:val="decimal"/>
      <w:lvlText w:val=""/>
      <w:lvlJc w:val="left"/>
    </w:lvl>
    <w:lvl w:ilvl="4" w:tplc="6DC46018">
      <w:numFmt w:val="decimal"/>
      <w:lvlText w:val=""/>
      <w:lvlJc w:val="left"/>
    </w:lvl>
    <w:lvl w:ilvl="5" w:tplc="E6CA5CC4">
      <w:numFmt w:val="decimal"/>
      <w:lvlText w:val=""/>
      <w:lvlJc w:val="left"/>
    </w:lvl>
    <w:lvl w:ilvl="6" w:tplc="4148B554">
      <w:numFmt w:val="decimal"/>
      <w:lvlText w:val=""/>
      <w:lvlJc w:val="left"/>
    </w:lvl>
    <w:lvl w:ilvl="7" w:tplc="0BDE9512">
      <w:numFmt w:val="decimal"/>
      <w:lvlText w:val=""/>
      <w:lvlJc w:val="left"/>
    </w:lvl>
    <w:lvl w:ilvl="8" w:tplc="761C6C06">
      <w:numFmt w:val="decimal"/>
      <w:lvlText w:val=""/>
      <w:lvlJc w:val="left"/>
    </w:lvl>
  </w:abstractNum>
  <w:abstractNum w:abstractNumId="210" w15:restartNumberingAfterBreak="0">
    <w:nsid w:val="54C96878"/>
    <w:multiLevelType w:val="multilevel"/>
    <w:tmpl w:val="336E898C"/>
    <w:lvl w:ilvl="0">
      <w:start w:val="1"/>
      <w:numFmt w:val="decimal"/>
      <w:lvlText w:val="%1."/>
      <w:lvlJc w:val="left"/>
      <w:pPr>
        <w:ind w:left="478" w:hanging="360"/>
      </w:pPr>
      <w:rPr>
        <w:rFonts w:ascii="Arial" w:eastAsia="Arial" w:hAnsi="Arial" w:cs="Arial" w:hint="default"/>
        <w:spacing w:val="-6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112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numFmt w:val="bullet"/>
      <w:lvlText w:val="•"/>
      <w:lvlJc w:val="left"/>
      <w:pPr>
        <w:ind w:left="2029" w:hanging="711"/>
      </w:pPr>
      <w:rPr>
        <w:rFonts w:hint="default"/>
      </w:rPr>
    </w:lvl>
    <w:lvl w:ilvl="3">
      <w:numFmt w:val="bullet"/>
      <w:lvlText w:val="•"/>
      <w:lvlJc w:val="left"/>
      <w:pPr>
        <w:ind w:left="2939" w:hanging="711"/>
      </w:pPr>
      <w:rPr>
        <w:rFonts w:hint="default"/>
      </w:rPr>
    </w:lvl>
    <w:lvl w:ilvl="4">
      <w:numFmt w:val="bullet"/>
      <w:lvlText w:val="•"/>
      <w:lvlJc w:val="left"/>
      <w:pPr>
        <w:ind w:left="3848" w:hanging="711"/>
      </w:pPr>
      <w:rPr>
        <w:rFonts w:hint="default"/>
      </w:rPr>
    </w:lvl>
    <w:lvl w:ilvl="5">
      <w:numFmt w:val="bullet"/>
      <w:lvlText w:val="•"/>
      <w:lvlJc w:val="left"/>
      <w:pPr>
        <w:ind w:left="4758" w:hanging="711"/>
      </w:pPr>
      <w:rPr>
        <w:rFonts w:hint="default"/>
      </w:rPr>
    </w:lvl>
    <w:lvl w:ilvl="6">
      <w:numFmt w:val="bullet"/>
      <w:lvlText w:val="•"/>
      <w:lvlJc w:val="left"/>
      <w:pPr>
        <w:ind w:left="5668" w:hanging="711"/>
      </w:pPr>
      <w:rPr>
        <w:rFonts w:hint="default"/>
      </w:rPr>
    </w:lvl>
    <w:lvl w:ilvl="7">
      <w:numFmt w:val="bullet"/>
      <w:lvlText w:val="•"/>
      <w:lvlJc w:val="left"/>
      <w:pPr>
        <w:ind w:left="6577" w:hanging="711"/>
      </w:pPr>
      <w:rPr>
        <w:rFonts w:hint="default"/>
      </w:rPr>
    </w:lvl>
    <w:lvl w:ilvl="8">
      <w:numFmt w:val="bullet"/>
      <w:lvlText w:val="•"/>
      <w:lvlJc w:val="left"/>
      <w:pPr>
        <w:ind w:left="7487" w:hanging="711"/>
      </w:pPr>
      <w:rPr>
        <w:rFonts w:hint="default"/>
      </w:rPr>
    </w:lvl>
  </w:abstractNum>
  <w:abstractNum w:abstractNumId="211" w15:restartNumberingAfterBreak="0">
    <w:nsid w:val="54F20089"/>
    <w:multiLevelType w:val="hybridMultilevel"/>
    <w:tmpl w:val="7B3E55C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2" w15:restartNumberingAfterBreak="0">
    <w:nsid w:val="5577F8E1"/>
    <w:multiLevelType w:val="hybridMultilevel"/>
    <w:tmpl w:val="2526974E"/>
    <w:lvl w:ilvl="0" w:tplc="34842524">
      <w:start w:val="6"/>
      <w:numFmt w:val="decimal"/>
      <w:lvlText w:val="%1."/>
      <w:lvlJc w:val="left"/>
    </w:lvl>
    <w:lvl w:ilvl="1" w:tplc="41523D28">
      <w:start w:val="1"/>
      <w:numFmt w:val="decimal"/>
      <w:lvlText w:val="%2)"/>
      <w:lvlJc w:val="left"/>
    </w:lvl>
    <w:lvl w:ilvl="2" w:tplc="A3F6C0FE">
      <w:numFmt w:val="decimal"/>
      <w:lvlText w:val=""/>
      <w:lvlJc w:val="left"/>
    </w:lvl>
    <w:lvl w:ilvl="3" w:tplc="7C4499FE">
      <w:numFmt w:val="decimal"/>
      <w:lvlText w:val=""/>
      <w:lvlJc w:val="left"/>
    </w:lvl>
    <w:lvl w:ilvl="4" w:tplc="385A221A">
      <w:numFmt w:val="decimal"/>
      <w:lvlText w:val=""/>
      <w:lvlJc w:val="left"/>
    </w:lvl>
    <w:lvl w:ilvl="5" w:tplc="9D4E4B72">
      <w:numFmt w:val="decimal"/>
      <w:lvlText w:val=""/>
      <w:lvlJc w:val="left"/>
    </w:lvl>
    <w:lvl w:ilvl="6" w:tplc="E6CA7238">
      <w:numFmt w:val="decimal"/>
      <w:lvlText w:val=""/>
      <w:lvlJc w:val="left"/>
    </w:lvl>
    <w:lvl w:ilvl="7" w:tplc="2CCE41D4">
      <w:numFmt w:val="decimal"/>
      <w:lvlText w:val=""/>
      <w:lvlJc w:val="left"/>
    </w:lvl>
    <w:lvl w:ilvl="8" w:tplc="C018067C">
      <w:numFmt w:val="decimal"/>
      <w:lvlText w:val=""/>
      <w:lvlJc w:val="left"/>
    </w:lvl>
  </w:abstractNum>
  <w:abstractNum w:abstractNumId="213" w15:restartNumberingAfterBreak="0">
    <w:nsid w:val="56414CDA"/>
    <w:multiLevelType w:val="hybridMultilevel"/>
    <w:tmpl w:val="670CAA60"/>
    <w:lvl w:ilvl="0" w:tplc="4A1A26E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b/>
        <w:i w:val="0"/>
        <w:iCs w:val="0"/>
      </w:rPr>
    </w:lvl>
    <w:lvl w:ilvl="1" w:tplc="A6045D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2" w:tplc="357AD64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</w:rPr>
    </w:lvl>
    <w:lvl w:ilvl="3" w:tplc="302A45A0">
      <w:start w:val="3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/>
        <w:i w:val="0"/>
        <w:iCs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4" w15:restartNumberingAfterBreak="0">
    <w:nsid w:val="5737114F"/>
    <w:multiLevelType w:val="hybridMultilevel"/>
    <w:tmpl w:val="7EA4E13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5" w15:restartNumberingAfterBreak="0">
    <w:nsid w:val="579478FE"/>
    <w:multiLevelType w:val="hybridMultilevel"/>
    <w:tmpl w:val="E728A410"/>
    <w:lvl w:ilvl="0" w:tplc="A5007DFC">
      <w:start w:val="1"/>
      <w:numFmt w:val="decimal"/>
      <w:lvlText w:val="%1."/>
      <w:lvlJc w:val="left"/>
    </w:lvl>
    <w:lvl w:ilvl="1" w:tplc="BC22083A">
      <w:numFmt w:val="decimal"/>
      <w:lvlText w:val=""/>
      <w:lvlJc w:val="left"/>
    </w:lvl>
    <w:lvl w:ilvl="2" w:tplc="E97CDE48">
      <w:numFmt w:val="decimal"/>
      <w:lvlText w:val=""/>
      <w:lvlJc w:val="left"/>
    </w:lvl>
    <w:lvl w:ilvl="3" w:tplc="18086026">
      <w:numFmt w:val="decimal"/>
      <w:lvlText w:val=""/>
      <w:lvlJc w:val="left"/>
    </w:lvl>
    <w:lvl w:ilvl="4" w:tplc="F004833A">
      <w:numFmt w:val="decimal"/>
      <w:lvlText w:val=""/>
      <w:lvlJc w:val="left"/>
    </w:lvl>
    <w:lvl w:ilvl="5" w:tplc="A5BEF082">
      <w:numFmt w:val="decimal"/>
      <w:lvlText w:val=""/>
      <w:lvlJc w:val="left"/>
    </w:lvl>
    <w:lvl w:ilvl="6" w:tplc="4BD47980">
      <w:numFmt w:val="decimal"/>
      <w:lvlText w:val=""/>
      <w:lvlJc w:val="left"/>
    </w:lvl>
    <w:lvl w:ilvl="7" w:tplc="A01CD708">
      <w:numFmt w:val="decimal"/>
      <w:lvlText w:val=""/>
      <w:lvlJc w:val="left"/>
    </w:lvl>
    <w:lvl w:ilvl="8" w:tplc="EC366A60">
      <w:numFmt w:val="decimal"/>
      <w:lvlText w:val=""/>
      <w:lvlJc w:val="left"/>
    </w:lvl>
  </w:abstractNum>
  <w:abstractNum w:abstractNumId="216" w15:restartNumberingAfterBreak="0">
    <w:nsid w:val="58410A2F"/>
    <w:multiLevelType w:val="hybridMultilevel"/>
    <w:tmpl w:val="912CCCEA"/>
    <w:lvl w:ilvl="0" w:tplc="CDA2379C">
      <w:start w:val="1"/>
      <w:numFmt w:val="decimal"/>
      <w:lvlText w:val="%1."/>
      <w:lvlJc w:val="left"/>
      <w:pPr>
        <w:ind w:left="476" w:hanging="358"/>
      </w:pPr>
      <w:rPr>
        <w:rFonts w:asciiTheme="minorHAnsi" w:eastAsia="Arial" w:hAnsiTheme="minorHAnsi" w:cs="Arial" w:hint="default"/>
        <w:b w:val="0"/>
        <w:spacing w:val="-1"/>
        <w:w w:val="100"/>
        <w:sz w:val="24"/>
        <w:szCs w:val="24"/>
      </w:rPr>
    </w:lvl>
    <w:lvl w:ilvl="1" w:tplc="AD44A8E0">
      <w:start w:val="1"/>
      <w:numFmt w:val="lowerLetter"/>
      <w:lvlText w:val="%2)"/>
      <w:lvlJc w:val="left"/>
      <w:pPr>
        <w:ind w:left="1820" w:hanging="284"/>
      </w:pPr>
      <w:rPr>
        <w:rFonts w:asciiTheme="minorHAnsi" w:eastAsia="Arial" w:hAnsiTheme="minorHAnsi" w:cs="Arial" w:hint="default"/>
        <w:i w:val="0"/>
        <w:spacing w:val="-1"/>
        <w:w w:val="100"/>
        <w:sz w:val="24"/>
        <w:szCs w:val="24"/>
      </w:rPr>
    </w:lvl>
    <w:lvl w:ilvl="2" w:tplc="EC4499D6">
      <w:numFmt w:val="bullet"/>
      <w:lvlText w:val="•"/>
      <w:lvlJc w:val="left"/>
      <w:pPr>
        <w:ind w:left="2651" w:hanging="284"/>
      </w:pPr>
      <w:rPr>
        <w:rFonts w:hint="default"/>
      </w:rPr>
    </w:lvl>
    <w:lvl w:ilvl="3" w:tplc="35CACD88">
      <w:numFmt w:val="bullet"/>
      <w:lvlText w:val="•"/>
      <w:lvlJc w:val="left"/>
      <w:pPr>
        <w:ind w:left="3483" w:hanging="284"/>
      </w:pPr>
      <w:rPr>
        <w:rFonts w:hint="default"/>
      </w:rPr>
    </w:lvl>
    <w:lvl w:ilvl="4" w:tplc="987EA0F6">
      <w:numFmt w:val="bullet"/>
      <w:lvlText w:val="•"/>
      <w:lvlJc w:val="left"/>
      <w:pPr>
        <w:ind w:left="4315" w:hanging="284"/>
      </w:pPr>
      <w:rPr>
        <w:rFonts w:hint="default"/>
      </w:rPr>
    </w:lvl>
    <w:lvl w:ilvl="5" w:tplc="75C48104">
      <w:numFmt w:val="bullet"/>
      <w:lvlText w:val="•"/>
      <w:lvlJc w:val="left"/>
      <w:pPr>
        <w:ind w:left="5147" w:hanging="284"/>
      </w:pPr>
      <w:rPr>
        <w:rFonts w:hint="default"/>
      </w:rPr>
    </w:lvl>
    <w:lvl w:ilvl="6" w:tplc="F2D2217E">
      <w:numFmt w:val="bullet"/>
      <w:lvlText w:val="•"/>
      <w:lvlJc w:val="left"/>
      <w:pPr>
        <w:ind w:left="5979" w:hanging="284"/>
      </w:pPr>
      <w:rPr>
        <w:rFonts w:hint="default"/>
      </w:rPr>
    </w:lvl>
    <w:lvl w:ilvl="7" w:tplc="22708DCA">
      <w:numFmt w:val="bullet"/>
      <w:lvlText w:val="•"/>
      <w:lvlJc w:val="left"/>
      <w:pPr>
        <w:ind w:left="6810" w:hanging="284"/>
      </w:pPr>
      <w:rPr>
        <w:rFonts w:hint="default"/>
      </w:rPr>
    </w:lvl>
    <w:lvl w:ilvl="8" w:tplc="08502A7E">
      <w:numFmt w:val="bullet"/>
      <w:lvlText w:val="•"/>
      <w:lvlJc w:val="left"/>
      <w:pPr>
        <w:ind w:left="7642" w:hanging="284"/>
      </w:pPr>
      <w:rPr>
        <w:rFonts w:hint="default"/>
      </w:rPr>
    </w:lvl>
  </w:abstractNum>
  <w:abstractNum w:abstractNumId="217" w15:restartNumberingAfterBreak="0">
    <w:nsid w:val="59A83E53"/>
    <w:multiLevelType w:val="hybridMultilevel"/>
    <w:tmpl w:val="8C922D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A0B1CDA"/>
    <w:multiLevelType w:val="hybridMultilevel"/>
    <w:tmpl w:val="CF46382A"/>
    <w:lvl w:ilvl="0" w:tplc="3C32AD8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5A122994"/>
    <w:multiLevelType w:val="hybridMultilevel"/>
    <w:tmpl w:val="C30E8B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5A7C1614"/>
    <w:multiLevelType w:val="hybridMultilevel"/>
    <w:tmpl w:val="1F382A9E"/>
    <w:lvl w:ilvl="0" w:tplc="22DA5CE4">
      <w:start w:val="1"/>
      <w:numFmt w:val="decimal"/>
      <w:lvlText w:val="%1."/>
      <w:lvlJc w:val="left"/>
      <w:pPr>
        <w:ind w:left="476" w:hanging="35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1" w:tplc="0568DB36">
      <w:start w:val="1"/>
      <w:numFmt w:val="decimal"/>
      <w:lvlText w:val="%2)"/>
      <w:lvlJc w:val="left"/>
      <w:pPr>
        <w:ind w:left="826" w:hanging="348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 w:tplc="D8EEB31C">
      <w:numFmt w:val="bullet"/>
      <w:lvlText w:val="-"/>
      <w:lvlJc w:val="left"/>
      <w:pPr>
        <w:ind w:left="1537" w:hanging="711"/>
      </w:pPr>
      <w:rPr>
        <w:rFonts w:ascii="Arial" w:eastAsia="Arial" w:hAnsi="Arial" w:cs="Arial" w:hint="default"/>
        <w:spacing w:val="-1"/>
        <w:w w:val="101"/>
        <w:sz w:val="21"/>
        <w:szCs w:val="21"/>
      </w:rPr>
    </w:lvl>
    <w:lvl w:ilvl="3" w:tplc="C5141D18">
      <w:numFmt w:val="bullet"/>
      <w:lvlText w:val="•"/>
      <w:lvlJc w:val="left"/>
      <w:pPr>
        <w:ind w:left="1540" w:hanging="711"/>
      </w:pPr>
      <w:rPr>
        <w:rFonts w:hint="default"/>
      </w:rPr>
    </w:lvl>
    <w:lvl w:ilvl="4" w:tplc="90187120">
      <w:numFmt w:val="bullet"/>
      <w:lvlText w:val="•"/>
      <w:lvlJc w:val="left"/>
      <w:pPr>
        <w:ind w:left="2649" w:hanging="711"/>
      </w:pPr>
      <w:rPr>
        <w:rFonts w:hint="default"/>
      </w:rPr>
    </w:lvl>
    <w:lvl w:ilvl="5" w:tplc="5EAA3238">
      <w:numFmt w:val="bullet"/>
      <w:lvlText w:val="•"/>
      <w:lvlJc w:val="left"/>
      <w:pPr>
        <w:ind w:left="3758" w:hanging="711"/>
      </w:pPr>
      <w:rPr>
        <w:rFonts w:hint="default"/>
      </w:rPr>
    </w:lvl>
    <w:lvl w:ilvl="6" w:tplc="ECCCF664">
      <w:numFmt w:val="bullet"/>
      <w:lvlText w:val="•"/>
      <w:lvlJc w:val="left"/>
      <w:pPr>
        <w:ind w:left="4868" w:hanging="711"/>
      </w:pPr>
      <w:rPr>
        <w:rFonts w:hint="default"/>
      </w:rPr>
    </w:lvl>
    <w:lvl w:ilvl="7" w:tplc="FC18A90A">
      <w:numFmt w:val="bullet"/>
      <w:lvlText w:val="•"/>
      <w:lvlJc w:val="left"/>
      <w:pPr>
        <w:ind w:left="5977" w:hanging="711"/>
      </w:pPr>
      <w:rPr>
        <w:rFonts w:hint="default"/>
      </w:rPr>
    </w:lvl>
    <w:lvl w:ilvl="8" w:tplc="4D8694C0">
      <w:numFmt w:val="bullet"/>
      <w:lvlText w:val="•"/>
      <w:lvlJc w:val="left"/>
      <w:pPr>
        <w:ind w:left="7087" w:hanging="711"/>
      </w:pPr>
      <w:rPr>
        <w:rFonts w:hint="default"/>
      </w:rPr>
    </w:lvl>
  </w:abstractNum>
  <w:abstractNum w:abstractNumId="221" w15:restartNumberingAfterBreak="0">
    <w:nsid w:val="5A955FB0"/>
    <w:multiLevelType w:val="hybridMultilevel"/>
    <w:tmpl w:val="F62EDE50"/>
    <w:lvl w:ilvl="0" w:tplc="8F0EB17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2" w15:restartNumberingAfterBreak="0">
    <w:nsid w:val="5B230704"/>
    <w:multiLevelType w:val="hybridMultilevel"/>
    <w:tmpl w:val="86BE8ED0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3" w15:restartNumberingAfterBreak="0">
    <w:nsid w:val="5B23207A"/>
    <w:multiLevelType w:val="hybridMultilevel"/>
    <w:tmpl w:val="F95A8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4" w15:restartNumberingAfterBreak="0">
    <w:nsid w:val="5C197071"/>
    <w:multiLevelType w:val="hybridMultilevel"/>
    <w:tmpl w:val="125CA9D2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5" w15:restartNumberingAfterBreak="0">
    <w:nsid w:val="5C482A97"/>
    <w:multiLevelType w:val="hybridMultilevel"/>
    <w:tmpl w:val="402895EC"/>
    <w:lvl w:ilvl="0" w:tplc="F8F42AA6">
      <w:start w:val="8"/>
      <w:numFmt w:val="decimal"/>
      <w:lvlText w:val="%1."/>
      <w:lvlJc w:val="left"/>
    </w:lvl>
    <w:lvl w:ilvl="1" w:tplc="7B168C36">
      <w:start w:val="1"/>
      <w:numFmt w:val="decimal"/>
      <w:lvlText w:val="%2"/>
      <w:lvlJc w:val="left"/>
    </w:lvl>
    <w:lvl w:ilvl="2" w:tplc="6C74F702">
      <w:numFmt w:val="decimal"/>
      <w:lvlText w:val=""/>
      <w:lvlJc w:val="left"/>
    </w:lvl>
    <w:lvl w:ilvl="3" w:tplc="946A4502">
      <w:numFmt w:val="decimal"/>
      <w:lvlText w:val=""/>
      <w:lvlJc w:val="left"/>
    </w:lvl>
    <w:lvl w:ilvl="4" w:tplc="BEAC5C9E">
      <w:numFmt w:val="decimal"/>
      <w:lvlText w:val=""/>
      <w:lvlJc w:val="left"/>
    </w:lvl>
    <w:lvl w:ilvl="5" w:tplc="91063DCC">
      <w:numFmt w:val="decimal"/>
      <w:lvlText w:val=""/>
      <w:lvlJc w:val="left"/>
    </w:lvl>
    <w:lvl w:ilvl="6" w:tplc="1346DBEC">
      <w:numFmt w:val="decimal"/>
      <w:lvlText w:val=""/>
      <w:lvlJc w:val="left"/>
    </w:lvl>
    <w:lvl w:ilvl="7" w:tplc="69F8B980">
      <w:numFmt w:val="decimal"/>
      <w:lvlText w:val=""/>
      <w:lvlJc w:val="left"/>
    </w:lvl>
    <w:lvl w:ilvl="8" w:tplc="EFD08BB8">
      <w:numFmt w:val="decimal"/>
      <w:lvlText w:val=""/>
      <w:lvlJc w:val="left"/>
    </w:lvl>
  </w:abstractNum>
  <w:abstractNum w:abstractNumId="226" w15:restartNumberingAfterBreak="0">
    <w:nsid w:val="5C82434E"/>
    <w:multiLevelType w:val="hybridMultilevel"/>
    <w:tmpl w:val="21120E86"/>
    <w:lvl w:ilvl="0" w:tplc="E1DEAF06">
      <w:start w:val="27"/>
      <w:numFmt w:val="low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7" w15:restartNumberingAfterBreak="0">
    <w:nsid w:val="5D985A43"/>
    <w:multiLevelType w:val="hybridMultilevel"/>
    <w:tmpl w:val="C73AB68A"/>
    <w:lvl w:ilvl="0" w:tplc="3CECAAB0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8" w15:restartNumberingAfterBreak="0">
    <w:nsid w:val="5DD16677"/>
    <w:multiLevelType w:val="hybridMultilevel"/>
    <w:tmpl w:val="65C80D1A"/>
    <w:lvl w:ilvl="0" w:tplc="0A105FF6">
      <w:start w:val="10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9" w15:restartNumberingAfterBreak="0">
    <w:nsid w:val="5E884ADC"/>
    <w:multiLevelType w:val="hybridMultilevel"/>
    <w:tmpl w:val="39ACCD68"/>
    <w:lvl w:ilvl="0" w:tplc="9E1E518E">
      <w:start w:val="1"/>
      <w:numFmt w:val="decimal"/>
      <w:lvlText w:val="%1."/>
      <w:lvlJc w:val="left"/>
    </w:lvl>
    <w:lvl w:ilvl="1" w:tplc="1632BC86">
      <w:start w:val="2"/>
      <w:numFmt w:val="decimal"/>
      <w:lvlText w:val="%2."/>
      <w:lvlJc w:val="left"/>
    </w:lvl>
    <w:lvl w:ilvl="2" w:tplc="0EC622BC">
      <w:start w:val="1"/>
      <w:numFmt w:val="decimal"/>
      <w:lvlText w:val="%3)"/>
      <w:lvlJc w:val="left"/>
    </w:lvl>
    <w:lvl w:ilvl="3" w:tplc="10083E14">
      <w:numFmt w:val="decimal"/>
      <w:lvlText w:val=""/>
      <w:lvlJc w:val="left"/>
    </w:lvl>
    <w:lvl w:ilvl="4" w:tplc="DF5669A6">
      <w:numFmt w:val="decimal"/>
      <w:lvlText w:val=""/>
      <w:lvlJc w:val="left"/>
    </w:lvl>
    <w:lvl w:ilvl="5" w:tplc="7FC8C308">
      <w:numFmt w:val="decimal"/>
      <w:lvlText w:val=""/>
      <w:lvlJc w:val="left"/>
    </w:lvl>
    <w:lvl w:ilvl="6" w:tplc="9882392E">
      <w:numFmt w:val="decimal"/>
      <w:lvlText w:val=""/>
      <w:lvlJc w:val="left"/>
    </w:lvl>
    <w:lvl w:ilvl="7" w:tplc="F58484A6">
      <w:numFmt w:val="decimal"/>
      <w:lvlText w:val=""/>
      <w:lvlJc w:val="left"/>
    </w:lvl>
    <w:lvl w:ilvl="8" w:tplc="79F63EDC">
      <w:numFmt w:val="decimal"/>
      <w:lvlText w:val=""/>
      <w:lvlJc w:val="left"/>
    </w:lvl>
  </w:abstractNum>
  <w:abstractNum w:abstractNumId="230" w15:restartNumberingAfterBreak="0">
    <w:nsid w:val="5ED14487"/>
    <w:multiLevelType w:val="hybridMultilevel"/>
    <w:tmpl w:val="AD40F684"/>
    <w:lvl w:ilvl="0" w:tplc="0B400452">
      <w:start w:val="5"/>
      <w:numFmt w:val="decimal"/>
      <w:lvlText w:val="%1)"/>
      <w:lvlJc w:val="left"/>
      <w:pPr>
        <w:tabs>
          <w:tab w:val="num" w:pos="3150"/>
        </w:tabs>
        <w:ind w:left="3150" w:hanging="360"/>
      </w:pPr>
      <w:rPr>
        <w:rFonts w:cs="Times New Roman" w:hint="default"/>
        <w:b/>
      </w:rPr>
    </w:lvl>
    <w:lvl w:ilvl="1" w:tplc="D5AE2B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1" w15:restartNumberingAfterBreak="0">
    <w:nsid w:val="5EE25F5C"/>
    <w:multiLevelType w:val="hybridMultilevel"/>
    <w:tmpl w:val="2CF071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2" w15:restartNumberingAfterBreak="0">
    <w:nsid w:val="5F256A12"/>
    <w:multiLevelType w:val="hybridMultilevel"/>
    <w:tmpl w:val="F4BA08FC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3" w15:restartNumberingAfterBreak="0">
    <w:nsid w:val="5F3E22EE"/>
    <w:multiLevelType w:val="hybridMultilevel"/>
    <w:tmpl w:val="7DC42910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4" w15:restartNumberingAfterBreak="0">
    <w:nsid w:val="5F4939C8"/>
    <w:multiLevelType w:val="hybridMultilevel"/>
    <w:tmpl w:val="C152EF5A"/>
    <w:lvl w:ilvl="0" w:tplc="3CCEF6B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5F6327AE"/>
    <w:multiLevelType w:val="hybridMultilevel"/>
    <w:tmpl w:val="A87ABE9A"/>
    <w:lvl w:ilvl="0" w:tplc="BEF8DCA8">
      <w:start w:val="1"/>
      <w:numFmt w:val="lowerLetter"/>
      <w:lvlText w:val="%1)"/>
      <w:lvlJc w:val="left"/>
      <w:pPr>
        <w:tabs>
          <w:tab w:val="num" w:pos="1949"/>
        </w:tabs>
        <w:ind w:left="1949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669"/>
        </w:tabs>
        <w:ind w:left="266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89"/>
        </w:tabs>
        <w:ind w:left="338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109"/>
        </w:tabs>
        <w:ind w:left="410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829"/>
        </w:tabs>
        <w:ind w:left="482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49"/>
        </w:tabs>
        <w:ind w:left="554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69"/>
        </w:tabs>
        <w:ind w:left="626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89"/>
        </w:tabs>
        <w:ind w:left="698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709"/>
        </w:tabs>
        <w:ind w:left="7709" w:hanging="180"/>
      </w:pPr>
      <w:rPr>
        <w:rFonts w:cs="Times New Roman"/>
      </w:rPr>
    </w:lvl>
  </w:abstractNum>
  <w:abstractNum w:abstractNumId="236" w15:restartNumberingAfterBreak="0">
    <w:nsid w:val="5F714913"/>
    <w:multiLevelType w:val="hybridMultilevel"/>
    <w:tmpl w:val="01509544"/>
    <w:lvl w:ilvl="0" w:tplc="C97C3F80">
      <w:start w:val="64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  <w:color w:val="00000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7" w15:restartNumberingAfterBreak="0">
    <w:nsid w:val="60A202D8"/>
    <w:multiLevelType w:val="hybridMultilevel"/>
    <w:tmpl w:val="7A3232C0"/>
    <w:lvl w:ilvl="0" w:tplc="421238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8" w15:restartNumberingAfterBreak="0">
    <w:nsid w:val="60B553ED"/>
    <w:multiLevelType w:val="hybridMultilevel"/>
    <w:tmpl w:val="DB3888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9" w15:restartNumberingAfterBreak="0">
    <w:nsid w:val="60BA7CF5"/>
    <w:multiLevelType w:val="hybridMultilevel"/>
    <w:tmpl w:val="FBEC264C"/>
    <w:lvl w:ilvl="0" w:tplc="C3C6038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  <w:i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0" w15:restartNumberingAfterBreak="0">
    <w:nsid w:val="62B512F5"/>
    <w:multiLevelType w:val="hybridMultilevel"/>
    <w:tmpl w:val="B6C2DB70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62F64804"/>
    <w:multiLevelType w:val="hybridMultilevel"/>
    <w:tmpl w:val="F2B23AB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2" w15:restartNumberingAfterBreak="0">
    <w:nsid w:val="63945DBB"/>
    <w:multiLevelType w:val="hybridMultilevel"/>
    <w:tmpl w:val="38C69404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39A46A2"/>
    <w:multiLevelType w:val="hybridMultilevel"/>
    <w:tmpl w:val="4992E600"/>
    <w:lvl w:ilvl="0" w:tplc="29A03D1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4" w15:restartNumberingAfterBreak="0">
    <w:nsid w:val="63C70803"/>
    <w:multiLevelType w:val="hybridMultilevel"/>
    <w:tmpl w:val="8C541B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5" w15:restartNumberingAfterBreak="0">
    <w:nsid w:val="63E340CD"/>
    <w:multiLevelType w:val="singleLevel"/>
    <w:tmpl w:val="5FA6F1C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i w:val="0"/>
        <w:iCs w:val="0"/>
      </w:rPr>
    </w:lvl>
  </w:abstractNum>
  <w:abstractNum w:abstractNumId="246" w15:restartNumberingAfterBreak="0">
    <w:nsid w:val="64140E74"/>
    <w:multiLevelType w:val="hybridMultilevel"/>
    <w:tmpl w:val="CDEA283A"/>
    <w:lvl w:ilvl="0" w:tplc="B46AED0A">
      <w:start w:val="1"/>
      <w:numFmt w:val="lowerLetter"/>
      <w:lvlText w:val="%1)"/>
      <w:lvlJc w:val="left"/>
      <w:pPr>
        <w:ind w:left="786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7" w15:restartNumberingAfterBreak="0">
    <w:nsid w:val="64845D39"/>
    <w:multiLevelType w:val="hybridMultilevel"/>
    <w:tmpl w:val="C37638B2"/>
    <w:lvl w:ilvl="0" w:tplc="8244CA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8" w15:restartNumberingAfterBreak="0">
    <w:nsid w:val="649BB77C"/>
    <w:multiLevelType w:val="hybridMultilevel"/>
    <w:tmpl w:val="4D367F0A"/>
    <w:lvl w:ilvl="0" w:tplc="18BAFB8C">
      <w:start w:val="1"/>
      <w:numFmt w:val="decimal"/>
      <w:lvlText w:val="%1."/>
      <w:lvlJc w:val="left"/>
    </w:lvl>
    <w:lvl w:ilvl="1" w:tplc="BC42CEF2">
      <w:start w:val="1"/>
      <w:numFmt w:val="decimal"/>
      <w:lvlText w:val="%2)"/>
      <w:lvlJc w:val="left"/>
    </w:lvl>
    <w:lvl w:ilvl="2" w:tplc="B73A9C28">
      <w:numFmt w:val="decimal"/>
      <w:lvlText w:val=""/>
      <w:lvlJc w:val="left"/>
    </w:lvl>
    <w:lvl w:ilvl="3" w:tplc="45125AC6">
      <w:numFmt w:val="decimal"/>
      <w:lvlText w:val=""/>
      <w:lvlJc w:val="left"/>
    </w:lvl>
    <w:lvl w:ilvl="4" w:tplc="D99AA524">
      <w:numFmt w:val="decimal"/>
      <w:lvlText w:val=""/>
      <w:lvlJc w:val="left"/>
    </w:lvl>
    <w:lvl w:ilvl="5" w:tplc="EAC4F754">
      <w:numFmt w:val="decimal"/>
      <w:lvlText w:val=""/>
      <w:lvlJc w:val="left"/>
    </w:lvl>
    <w:lvl w:ilvl="6" w:tplc="DA4405C0">
      <w:numFmt w:val="decimal"/>
      <w:lvlText w:val=""/>
      <w:lvlJc w:val="left"/>
    </w:lvl>
    <w:lvl w:ilvl="7" w:tplc="0EAAF606">
      <w:numFmt w:val="decimal"/>
      <w:lvlText w:val=""/>
      <w:lvlJc w:val="left"/>
    </w:lvl>
    <w:lvl w:ilvl="8" w:tplc="00227910">
      <w:numFmt w:val="decimal"/>
      <w:lvlText w:val=""/>
      <w:lvlJc w:val="left"/>
    </w:lvl>
  </w:abstractNum>
  <w:abstractNum w:abstractNumId="249" w15:restartNumberingAfterBreak="0">
    <w:nsid w:val="64AC5DBE"/>
    <w:multiLevelType w:val="hybridMultilevel"/>
    <w:tmpl w:val="BE5675C8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0" w15:restartNumberingAfterBreak="0">
    <w:nsid w:val="6532700C"/>
    <w:multiLevelType w:val="hybridMultilevel"/>
    <w:tmpl w:val="84AC4084"/>
    <w:lvl w:ilvl="0" w:tplc="8ADA64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1" w15:restartNumberingAfterBreak="0">
    <w:nsid w:val="664E0CA5"/>
    <w:multiLevelType w:val="hybridMultilevel"/>
    <w:tmpl w:val="6A48E542"/>
    <w:lvl w:ilvl="0" w:tplc="F4C60D62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Calibri" w:hAnsi="Calibri" w:cs="Times New Roman" w:hint="default"/>
        <w:b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2" w15:restartNumberingAfterBreak="0">
    <w:nsid w:val="66D67D9A"/>
    <w:multiLevelType w:val="hybridMultilevel"/>
    <w:tmpl w:val="A33CA0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3" w15:restartNumberingAfterBreak="0">
    <w:nsid w:val="66E817EF"/>
    <w:multiLevelType w:val="hybridMultilevel"/>
    <w:tmpl w:val="D28849E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254" w15:restartNumberingAfterBreak="0">
    <w:nsid w:val="67200E8E"/>
    <w:multiLevelType w:val="hybridMultilevel"/>
    <w:tmpl w:val="FD88DC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7C3F80">
      <w:start w:val="64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  <w:color w:val="00000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5" w15:restartNumberingAfterBreak="0">
    <w:nsid w:val="67A26F97"/>
    <w:multiLevelType w:val="hybridMultilevel"/>
    <w:tmpl w:val="1FF20B24"/>
    <w:lvl w:ilvl="0" w:tplc="B2A6F5FC">
      <w:start w:val="1"/>
      <w:numFmt w:val="decimal"/>
      <w:lvlText w:val="%1."/>
      <w:lvlJc w:val="left"/>
      <w:pPr>
        <w:tabs>
          <w:tab w:val="num" w:pos="4849"/>
        </w:tabs>
        <w:ind w:left="5132" w:hanging="283"/>
      </w:pPr>
      <w:rPr>
        <w:rFonts w:cs="Times New Roman" w:hint="default"/>
        <w:b w:val="0"/>
        <w:bCs w:val="0"/>
        <w:i w:val="0"/>
        <w:iCs w:val="0"/>
      </w:rPr>
    </w:lvl>
    <w:lvl w:ilvl="1" w:tplc="92FEC832">
      <w:start w:val="6"/>
      <w:numFmt w:val="decimal"/>
      <w:lvlText w:val="%2)"/>
      <w:lvlJc w:val="left"/>
      <w:pPr>
        <w:tabs>
          <w:tab w:val="num" w:pos="2540"/>
        </w:tabs>
        <w:ind w:left="2540" w:hanging="360"/>
      </w:pPr>
      <w:rPr>
        <w:rFonts w:cs="Times New Roman" w:hint="default"/>
        <w:b w:val="0"/>
        <w:bCs w:val="0"/>
        <w:i w:val="0"/>
        <w:iCs w:val="0"/>
      </w:rPr>
    </w:lvl>
    <w:lvl w:ilvl="2" w:tplc="0415001B">
      <w:start w:val="1"/>
      <w:numFmt w:val="lowerRoman"/>
      <w:lvlText w:val="%3."/>
      <w:lvlJc w:val="right"/>
      <w:pPr>
        <w:tabs>
          <w:tab w:val="num" w:pos="3260"/>
        </w:tabs>
        <w:ind w:left="32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980"/>
        </w:tabs>
        <w:ind w:left="39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420"/>
        </w:tabs>
        <w:ind w:left="54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140"/>
        </w:tabs>
        <w:ind w:left="61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860"/>
        </w:tabs>
        <w:ind w:left="68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580"/>
        </w:tabs>
        <w:ind w:left="7580" w:hanging="180"/>
      </w:pPr>
      <w:rPr>
        <w:rFonts w:cs="Times New Roman"/>
      </w:rPr>
    </w:lvl>
  </w:abstractNum>
  <w:abstractNum w:abstractNumId="256" w15:restartNumberingAfterBreak="0">
    <w:nsid w:val="67B55191"/>
    <w:multiLevelType w:val="hybridMultilevel"/>
    <w:tmpl w:val="D4F0ADE4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7" w15:restartNumberingAfterBreak="0">
    <w:nsid w:val="67CD02E0"/>
    <w:multiLevelType w:val="hybridMultilevel"/>
    <w:tmpl w:val="6AB29A54"/>
    <w:lvl w:ilvl="0" w:tplc="08947DBE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  <w:i w:val="0"/>
      </w:rPr>
    </w:lvl>
    <w:lvl w:ilvl="1" w:tplc="B0AE7E1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8" w15:restartNumberingAfterBreak="0">
    <w:nsid w:val="67F613E1"/>
    <w:multiLevelType w:val="hybridMultilevel"/>
    <w:tmpl w:val="9556AFC0"/>
    <w:lvl w:ilvl="0" w:tplc="7DB2A41C">
      <w:start w:val="1"/>
      <w:numFmt w:val="lowerLetter"/>
      <w:lvlText w:val="%1)"/>
      <w:lvlJc w:val="left"/>
      <w:pPr>
        <w:tabs>
          <w:tab w:val="num" w:pos="2210"/>
        </w:tabs>
        <w:ind w:left="2210" w:hanging="360"/>
      </w:pPr>
      <w:rPr>
        <w:rFonts w:cs="Times New Roman" w:hint="default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259" w15:restartNumberingAfterBreak="0">
    <w:nsid w:val="684A481A"/>
    <w:multiLevelType w:val="hybridMultilevel"/>
    <w:tmpl w:val="714851D2"/>
    <w:lvl w:ilvl="0" w:tplc="6CE85876">
      <w:start w:val="13"/>
      <w:numFmt w:val="decimal"/>
      <w:lvlText w:val="%1."/>
      <w:lvlJc w:val="left"/>
    </w:lvl>
    <w:lvl w:ilvl="1" w:tplc="FE6AEA22">
      <w:start w:val="1"/>
      <w:numFmt w:val="decimal"/>
      <w:lvlText w:val="%2)"/>
      <w:lvlJc w:val="left"/>
    </w:lvl>
    <w:lvl w:ilvl="2" w:tplc="DF625012">
      <w:numFmt w:val="decimal"/>
      <w:lvlText w:val=""/>
      <w:lvlJc w:val="left"/>
    </w:lvl>
    <w:lvl w:ilvl="3" w:tplc="54F80248">
      <w:numFmt w:val="decimal"/>
      <w:lvlText w:val=""/>
      <w:lvlJc w:val="left"/>
    </w:lvl>
    <w:lvl w:ilvl="4" w:tplc="C3B8FD4E">
      <w:numFmt w:val="decimal"/>
      <w:lvlText w:val=""/>
      <w:lvlJc w:val="left"/>
    </w:lvl>
    <w:lvl w:ilvl="5" w:tplc="2278B3A4">
      <w:numFmt w:val="decimal"/>
      <w:lvlText w:val=""/>
      <w:lvlJc w:val="left"/>
    </w:lvl>
    <w:lvl w:ilvl="6" w:tplc="2D940A46">
      <w:numFmt w:val="decimal"/>
      <w:lvlText w:val=""/>
      <w:lvlJc w:val="left"/>
    </w:lvl>
    <w:lvl w:ilvl="7" w:tplc="63D0C286">
      <w:numFmt w:val="decimal"/>
      <w:lvlText w:val=""/>
      <w:lvlJc w:val="left"/>
    </w:lvl>
    <w:lvl w:ilvl="8" w:tplc="1080683A">
      <w:numFmt w:val="decimal"/>
      <w:lvlText w:val=""/>
      <w:lvlJc w:val="left"/>
    </w:lvl>
  </w:abstractNum>
  <w:abstractNum w:abstractNumId="260" w15:restartNumberingAfterBreak="0">
    <w:nsid w:val="684E4234"/>
    <w:multiLevelType w:val="hybridMultilevel"/>
    <w:tmpl w:val="EC5E92F6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61" w15:restartNumberingAfterBreak="0">
    <w:nsid w:val="68B9466B"/>
    <w:multiLevelType w:val="hybridMultilevel"/>
    <w:tmpl w:val="77C8C7E0"/>
    <w:lvl w:ilvl="0" w:tplc="A47E01DC">
      <w:start w:val="1"/>
      <w:numFmt w:val="lowerLetter"/>
      <w:lvlText w:val="%1."/>
      <w:lvlJc w:val="left"/>
      <w:pPr>
        <w:ind w:left="2337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68EB477F"/>
    <w:multiLevelType w:val="hybridMultilevel"/>
    <w:tmpl w:val="182240A6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3" w15:restartNumberingAfterBreak="0">
    <w:nsid w:val="69704BD7"/>
    <w:multiLevelType w:val="hybridMultilevel"/>
    <w:tmpl w:val="9902883A"/>
    <w:lvl w:ilvl="0" w:tplc="D87A3A66">
      <w:start w:val="6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9C46478"/>
    <w:multiLevelType w:val="hybridMultilevel"/>
    <w:tmpl w:val="2DFECBF8"/>
    <w:lvl w:ilvl="0" w:tplc="1B14151A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5" w15:restartNumberingAfterBreak="0">
    <w:nsid w:val="6A2144AA"/>
    <w:multiLevelType w:val="hybridMultilevel"/>
    <w:tmpl w:val="E6CA6814"/>
    <w:lvl w:ilvl="0" w:tplc="B136D6D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6" w15:restartNumberingAfterBreak="0">
    <w:nsid w:val="6A5D3046"/>
    <w:multiLevelType w:val="hybridMultilevel"/>
    <w:tmpl w:val="7682DFF0"/>
    <w:lvl w:ilvl="0" w:tplc="0ED4533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7" w15:restartNumberingAfterBreak="0">
    <w:nsid w:val="6BAE3D58"/>
    <w:multiLevelType w:val="hybridMultilevel"/>
    <w:tmpl w:val="8F2AD432"/>
    <w:lvl w:ilvl="0" w:tplc="3DAEBB58">
      <w:start w:val="1"/>
      <w:numFmt w:val="lowerLetter"/>
      <w:lvlText w:val="%1."/>
      <w:lvlJc w:val="left"/>
      <w:pPr>
        <w:ind w:left="786" w:hanging="360"/>
      </w:pPr>
      <w:rPr>
        <w:rFonts w:asciiTheme="minorHAnsi" w:eastAsia="Arial" w:hAnsi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8" w15:restartNumberingAfterBreak="0">
    <w:nsid w:val="6BF30590"/>
    <w:multiLevelType w:val="hybridMultilevel"/>
    <w:tmpl w:val="E8AA520C"/>
    <w:lvl w:ilvl="0" w:tplc="D55CAA00">
      <w:start w:val="1"/>
      <w:numFmt w:val="decimal"/>
      <w:lvlText w:val="%1."/>
      <w:lvlJc w:val="left"/>
      <w:pPr>
        <w:tabs>
          <w:tab w:val="num" w:pos="3389"/>
        </w:tabs>
        <w:ind w:left="3389" w:hanging="360"/>
      </w:pPr>
      <w:rPr>
        <w:rFonts w:cs="Times New Roman" w:hint="default"/>
        <w:sz w:val="24"/>
        <w:szCs w:val="24"/>
      </w:rPr>
    </w:lvl>
    <w:lvl w:ilvl="1" w:tplc="7DB2A41C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cs="Times New Roman" w:hint="default"/>
        <w:i w:val="0"/>
        <w:iCs w:val="0"/>
        <w:sz w:val="22"/>
        <w:szCs w:val="22"/>
      </w:rPr>
    </w:lvl>
    <w:lvl w:ilvl="2" w:tplc="B5EE22E8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sz w:val="24"/>
        <w:szCs w:val="24"/>
      </w:rPr>
    </w:lvl>
    <w:lvl w:ilvl="3" w:tplc="F4C4A7E8">
      <w:start w:val="1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9" w15:restartNumberingAfterBreak="0">
    <w:nsid w:val="6CD321A8"/>
    <w:multiLevelType w:val="hybridMultilevel"/>
    <w:tmpl w:val="59A802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0" w15:restartNumberingAfterBreak="0">
    <w:nsid w:val="6D0365A3"/>
    <w:multiLevelType w:val="multilevel"/>
    <w:tmpl w:val="C8504878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22"/>
        </w:tabs>
        <w:ind w:left="622" w:hanging="48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1" w15:restartNumberingAfterBreak="0">
    <w:nsid w:val="6D1C222C"/>
    <w:multiLevelType w:val="hybridMultilevel"/>
    <w:tmpl w:val="40C8BCC4"/>
    <w:lvl w:ilvl="0" w:tplc="8BE416C0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6D202AB8"/>
    <w:multiLevelType w:val="hybridMultilevel"/>
    <w:tmpl w:val="6F0A374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3" w15:restartNumberingAfterBreak="0">
    <w:nsid w:val="6E23106F"/>
    <w:multiLevelType w:val="hybridMultilevel"/>
    <w:tmpl w:val="9DFC3BD6"/>
    <w:lvl w:ilvl="0" w:tplc="08564400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bCs w:val="0"/>
        <w:i w:val="0"/>
        <w:iCs w:val="0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bCs w:val="0"/>
        <w:i w:val="0"/>
        <w:i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4" w15:restartNumberingAfterBreak="0">
    <w:nsid w:val="6E9A5B76"/>
    <w:multiLevelType w:val="hybridMultilevel"/>
    <w:tmpl w:val="EB7821A0"/>
    <w:lvl w:ilvl="0" w:tplc="61C8C172">
      <w:start w:val="1"/>
      <w:numFmt w:val="decimal"/>
      <w:lvlText w:val="%1."/>
      <w:lvlJc w:val="left"/>
      <w:pPr>
        <w:ind w:left="546" w:hanging="428"/>
      </w:pPr>
      <w:rPr>
        <w:rFonts w:hint="default"/>
        <w:spacing w:val="-1"/>
        <w:w w:val="100"/>
      </w:rPr>
    </w:lvl>
    <w:lvl w:ilvl="1" w:tplc="D50A8FEE">
      <w:start w:val="1"/>
      <w:numFmt w:val="lowerLetter"/>
      <w:lvlText w:val="%2)"/>
      <w:lvlJc w:val="left"/>
      <w:pPr>
        <w:ind w:left="546" w:hanging="425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2" w:tplc="3A04204A">
      <w:numFmt w:val="bullet"/>
      <w:lvlText w:val="•"/>
      <w:lvlJc w:val="left"/>
      <w:pPr>
        <w:ind w:left="2293" w:hanging="425"/>
      </w:pPr>
      <w:rPr>
        <w:rFonts w:hint="default"/>
      </w:rPr>
    </w:lvl>
    <w:lvl w:ilvl="3" w:tplc="13447E76">
      <w:numFmt w:val="bullet"/>
      <w:lvlText w:val="•"/>
      <w:lvlJc w:val="left"/>
      <w:pPr>
        <w:ind w:left="3169" w:hanging="425"/>
      </w:pPr>
      <w:rPr>
        <w:rFonts w:hint="default"/>
      </w:rPr>
    </w:lvl>
    <w:lvl w:ilvl="4" w:tplc="EF56354E">
      <w:numFmt w:val="bullet"/>
      <w:lvlText w:val="•"/>
      <w:lvlJc w:val="left"/>
      <w:pPr>
        <w:ind w:left="4046" w:hanging="425"/>
      </w:pPr>
      <w:rPr>
        <w:rFonts w:hint="default"/>
      </w:rPr>
    </w:lvl>
    <w:lvl w:ilvl="5" w:tplc="3D6A9BA6">
      <w:numFmt w:val="bullet"/>
      <w:lvlText w:val="•"/>
      <w:lvlJc w:val="left"/>
      <w:pPr>
        <w:ind w:left="4923" w:hanging="425"/>
      </w:pPr>
      <w:rPr>
        <w:rFonts w:hint="default"/>
      </w:rPr>
    </w:lvl>
    <w:lvl w:ilvl="6" w:tplc="CDEC9634">
      <w:numFmt w:val="bullet"/>
      <w:lvlText w:val="•"/>
      <w:lvlJc w:val="left"/>
      <w:pPr>
        <w:ind w:left="5799" w:hanging="425"/>
      </w:pPr>
      <w:rPr>
        <w:rFonts w:hint="default"/>
      </w:rPr>
    </w:lvl>
    <w:lvl w:ilvl="7" w:tplc="C49890F0">
      <w:numFmt w:val="bullet"/>
      <w:lvlText w:val="•"/>
      <w:lvlJc w:val="left"/>
      <w:pPr>
        <w:ind w:left="6676" w:hanging="425"/>
      </w:pPr>
      <w:rPr>
        <w:rFonts w:hint="default"/>
      </w:rPr>
    </w:lvl>
    <w:lvl w:ilvl="8" w:tplc="CF56BA76">
      <w:numFmt w:val="bullet"/>
      <w:lvlText w:val="•"/>
      <w:lvlJc w:val="left"/>
      <w:pPr>
        <w:ind w:left="7553" w:hanging="425"/>
      </w:pPr>
      <w:rPr>
        <w:rFonts w:hint="default"/>
      </w:rPr>
    </w:lvl>
  </w:abstractNum>
  <w:abstractNum w:abstractNumId="275" w15:restartNumberingAfterBreak="0">
    <w:nsid w:val="6F6954C5"/>
    <w:multiLevelType w:val="hybridMultilevel"/>
    <w:tmpl w:val="8A9C06F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6" w15:restartNumberingAfterBreak="0">
    <w:nsid w:val="702101E7"/>
    <w:multiLevelType w:val="hybridMultilevel"/>
    <w:tmpl w:val="43BE2358"/>
    <w:lvl w:ilvl="0" w:tplc="DD965C9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7" w15:restartNumberingAfterBreak="0">
    <w:nsid w:val="702473B9"/>
    <w:multiLevelType w:val="hybridMultilevel"/>
    <w:tmpl w:val="8A1496A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8" w15:restartNumberingAfterBreak="0">
    <w:nsid w:val="70390CA8"/>
    <w:multiLevelType w:val="hybridMultilevel"/>
    <w:tmpl w:val="7A8E1F0E"/>
    <w:lvl w:ilvl="0" w:tplc="C16E40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9" w15:restartNumberingAfterBreak="0">
    <w:nsid w:val="70C6A529"/>
    <w:multiLevelType w:val="hybridMultilevel"/>
    <w:tmpl w:val="8340B8F2"/>
    <w:lvl w:ilvl="0" w:tplc="B24EE650">
      <w:start w:val="7"/>
      <w:numFmt w:val="decimal"/>
      <w:lvlText w:val="%1."/>
      <w:lvlJc w:val="left"/>
    </w:lvl>
    <w:lvl w:ilvl="1" w:tplc="1A70BABE">
      <w:start w:val="1"/>
      <w:numFmt w:val="bullet"/>
      <w:lvlText w:val="§"/>
      <w:lvlJc w:val="left"/>
    </w:lvl>
    <w:lvl w:ilvl="2" w:tplc="978690FE">
      <w:numFmt w:val="decimal"/>
      <w:lvlText w:val=""/>
      <w:lvlJc w:val="left"/>
    </w:lvl>
    <w:lvl w:ilvl="3" w:tplc="E6725E10">
      <w:numFmt w:val="decimal"/>
      <w:lvlText w:val=""/>
      <w:lvlJc w:val="left"/>
    </w:lvl>
    <w:lvl w:ilvl="4" w:tplc="241EFC32">
      <w:numFmt w:val="decimal"/>
      <w:lvlText w:val=""/>
      <w:lvlJc w:val="left"/>
    </w:lvl>
    <w:lvl w:ilvl="5" w:tplc="C2AE050A">
      <w:numFmt w:val="decimal"/>
      <w:lvlText w:val=""/>
      <w:lvlJc w:val="left"/>
    </w:lvl>
    <w:lvl w:ilvl="6" w:tplc="C7885DC0">
      <w:numFmt w:val="decimal"/>
      <w:lvlText w:val=""/>
      <w:lvlJc w:val="left"/>
    </w:lvl>
    <w:lvl w:ilvl="7" w:tplc="295E73A4">
      <w:numFmt w:val="decimal"/>
      <w:lvlText w:val=""/>
      <w:lvlJc w:val="left"/>
    </w:lvl>
    <w:lvl w:ilvl="8" w:tplc="C76AE9BA">
      <w:numFmt w:val="decimal"/>
      <w:lvlText w:val=""/>
      <w:lvlJc w:val="left"/>
    </w:lvl>
  </w:abstractNum>
  <w:abstractNum w:abstractNumId="280" w15:restartNumberingAfterBreak="0">
    <w:nsid w:val="70CA4395"/>
    <w:multiLevelType w:val="hybridMultilevel"/>
    <w:tmpl w:val="C6763C54"/>
    <w:lvl w:ilvl="0" w:tplc="0415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70FE1481"/>
    <w:multiLevelType w:val="hybridMultilevel"/>
    <w:tmpl w:val="7CCADF8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2" w15:restartNumberingAfterBreak="0">
    <w:nsid w:val="716F7386"/>
    <w:multiLevelType w:val="hybridMultilevel"/>
    <w:tmpl w:val="3E76B75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3" w15:restartNumberingAfterBreak="0">
    <w:nsid w:val="718F5E51"/>
    <w:multiLevelType w:val="hybridMultilevel"/>
    <w:tmpl w:val="F6AE1C6E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</w:rPr>
    </w:lvl>
    <w:lvl w:ilvl="3" w:tplc="EEFCB970">
      <w:start w:val="2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725A06FB"/>
    <w:multiLevelType w:val="hybridMultilevel"/>
    <w:tmpl w:val="4C2459F0"/>
    <w:lvl w:ilvl="0" w:tplc="BBE0158C">
      <w:start w:val="5"/>
      <w:numFmt w:val="decimal"/>
      <w:lvlText w:val="%1."/>
      <w:lvlJc w:val="left"/>
    </w:lvl>
    <w:lvl w:ilvl="1" w:tplc="DE700A10">
      <w:start w:val="1"/>
      <w:numFmt w:val="decimal"/>
      <w:lvlText w:val="%2"/>
      <w:lvlJc w:val="left"/>
    </w:lvl>
    <w:lvl w:ilvl="2" w:tplc="7152C6BC">
      <w:start w:val="1"/>
      <w:numFmt w:val="bullet"/>
      <w:lvlText w:val="§"/>
      <w:lvlJc w:val="left"/>
    </w:lvl>
    <w:lvl w:ilvl="3" w:tplc="D79885CE">
      <w:numFmt w:val="decimal"/>
      <w:lvlText w:val=""/>
      <w:lvlJc w:val="left"/>
    </w:lvl>
    <w:lvl w:ilvl="4" w:tplc="B68E1496">
      <w:numFmt w:val="decimal"/>
      <w:lvlText w:val=""/>
      <w:lvlJc w:val="left"/>
    </w:lvl>
    <w:lvl w:ilvl="5" w:tplc="0F408260">
      <w:numFmt w:val="decimal"/>
      <w:lvlText w:val=""/>
      <w:lvlJc w:val="left"/>
    </w:lvl>
    <w:lvl w:ilvl="6" w:tplc="0EF056AA">
      <w:numFmt w:val="decimal"/>
      <w:lvlText w:val=""/>
      <w:lvlJc w:val="left"/>
    </w:lvl>
    <w:lvl w:ilvl="7" w:tplc="20B6728E">
      <w:numFmt w:val="decimal"/>
      <w:lvlText w:val=""/>
      <w:lvlJc w:val="left"/>
    </w:lvl>
    <w:lvl w:ilvl="8" w:tplc="54665518">
      <w:numFmt w:val="decimal"/>
      <w:lvlText w:val=""/>
      <w:lvlJc w:val="left"/>
    </w:lvl>
  </w:abstractNum>
  <w:abstractNum w:abstractNumId="285" w15:restartNumberingAfterBreak="0">
    <w:nsid w:val="72A61810"/>
    <w:multiLevelType w:val="hybridMultilevel"/>
    <w:tmpl w:val="C49C367A"/>
    <w:lvl w:ilvl="0" w:tplc="423E9C6C">
      <w:start w:val="2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6" w15:restartNumberingAfterBreak="0">
    <w:nsid w:val="73391F63"/>
    <w:multiLevelType w:val="hybridMultilevel"/>
    <w:tmpl w:val="B4F84160"/>
    <w:lvl w:ilvl="0" w:tplc="55A27A9A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77AC8B70">
      <w:start w:val="1"/>
      <w:numFmt w:val="lowerLetter"/>
      <w:lvlText w:val="%2."/>
      <w:lvlJc w:val="left"/>
      <w:pPr>
        <w:ind w:left="1440" w:hanging="360"/>
      </w:pPr>
      <w:rPr>
        <w:b w:val="0"/>
        <w:color w:val="auto"/>
      </w:rPr>
    </w:lvl>
    <w:lvl w:ilvl="2" w:tplc="C97C3F80">
      <w:start w:val="64"/>
      <w:numFmt w:val="bullet"/>
      <w:lvlText w:val="-"/>
      <w:lvlJc w:val="left"/>
      <w:pPr>
        <w:ind w:left="2160" w:hanging="180"/>
      </w:pPr>
      <w:rPr>
        <w:rFonts w:ascii="Calibri" w:eastAsia="Calibri" w:hAnsi="Calibri" w:cs="Times New Roman" w:hint="default"/>
        <w:color w:val="000000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3611417"/>
    <w:multiLevelType w:val="hybridMultilevel"/>
    <w:tmpl w:val="68EEE1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8" w15:restartNumberingAfterBreak="0">
    <w:nsid w:val="737B8DDC"/>
    <w:multiLevelType w:val="hybridMultilevel"/>
    <w:tmpl w:val="2B188FE0"/>
    <w:lvl w:ilvl="0" w:tplc="F9D032AE">
      <w:start w:val="3"/>
      <w:numFmt w:val="decimal"/>
      <w:lvlText w:val="%1."/>
      <w:lvlJc w:val="left"/>
    </w:lvl>
    <w:lvl w:ilvl="1" w:tplc="A516C71E">
      <w:numFmt w:val="decimal"/>
      <w:lvlText w:val=""/>
      <w:lvlJc w:val="left"/>
    </w:lvl>
    <w:lvl w:ilvl="2" w:tplc="458A4926">
      <w:numFmt w:val="decimal"/>
      <w:lvlText w:val=""/>
      <w:lvlJc w:val="left"/>
    </w:lvl>
    <w:lvl w:ilvl="3" w:tplc="B13E1D04">
      <w:numFmt w:val="decimal"/>
      <w:lvlText w:val=""/>
      <w:lvlJc w:val="left"/>
    </w:lvl>
    <w:lvl w:ilvl="4" w:tplc="826E242C">
      <w:numFmt w:val="decimal"/>
      <w:lvlText w:val=""/>
      <w:lvlJc w:val="left"/>
    </w:lvl>
    <w:lvl w:ilvl="5" w:tplc="1CD452B2">
      <w:numFmt w:val="decimal"/>
      <w:lvlText w:val=""/>
      <w:lvlJc w:val="left"/>
    </w:lvl>
    <w:lvl w:ilvl="6" w:tplc="C96E2974">
      <w:numFmt w:val="decimal"/>
      <w:lvlText w:val=""/>
      <w:lvlJc w:val="left"/>
    </w:lvl>
    <w:lvl w:ilvl="7" w:tplc="AC3E6892">
      <w:numFmt w:val="decimal"/>
      <w:lvlText w:val=""/>
      <w:lvlJc w:val="left"/>
    </w:lvl>
    <w:lvl w:ilvl="8" w:tplc="0CECF9DA">
      <w:numFmt w:val="decimal"/>
      <w:lvlText w:val=""/>
      <w:lvlJc w:val="left"/>
    </w:lvl>
  </w:abstractNum>
  <w:abstractNum w:abstractNumId="289" w15:restartNumberingAfterBreak="0">
    <w:nsid w:val="74164DE4"/>
    <w:multiLevelType w:val="hybridMultilevel"/>
    <w:tmpl w:val="0CB866F0"/>
    <w:lvl w:ilvl="0" w:tplc="04150017">
      <w:start w:val="1"/>
      <w:numFmt w:val="lowerLetter"/>
      <w:lvlText w:val="%1)"/>
      <w:lvlJc w:val="left"/>
      <w:pPr>
        <w:ind w:left="840" w:hanging="360"/>
      </w:p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0" w15:restartNumberingAfterBreak="0">
    <w:nsid w:val="749727C9"/>
    <w:multiLevelType w:val="hybridMultilevel"/>
    <w:tmpl w:val="D7E63DA4"/>
    <w:lvl w:ilvl="0" w:tplc="82F8DB7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1" w15:restartNumberingAfterBreak="0">
    <w:nsid w:val="74FC49D6"/>
    <w:multiLevelType w:val="hybridMultilevel"/>
    <w:tmpl w:val="B8B47BBE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51044D3"/>
    <w:multiLevelType w:val="hybridMultilevel"/>
    <w:tmpl w:val="D3248BCA"/>
    <w:lvl w:ilvl="0" w:tplc="33AC9D1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54A564C"/>
    <w:multiLevelType w:val="multilevel"/>
    <w:tmpl w:val="825ED500"/>
    <w:lvl w:ilvl="0">
      <w:start w:val="3"/>
      <w:numFmt w:val="decimal"/>
      <w:lvlText w:val="%1"/>
      <w:lvlJc w:val="left"/>
      <w:pPr>
        <w:ind w:left="826" w:hanging="711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826" w:hanging="711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2">
      <w:start w:val="1"/>
      <w:numFmt w:val="lowerLetter"/>
      <w:lvlText w:val="%3)"/>
      <w:lvlJc w:val="left"/>
      <w:pPr>
        <w:ind w:left="1885" w:hanging="284"/>
        <w:jc w:val="right"/>
      </w:pPr>
      <w:rPr>
        <w:rFonts w:ascii="Arial" w:eastAsia="Arial" w:hAnsi="Arial" w:cs="Arial" w:hint="default"/>
        <w:spacing w:val="-1"/>
        <w:w w:val="100"/>
        <w:sz w:val="23"/>
        <w:szCs w:val="23"/>
      </w:rPr>
    </w:lvl>
    <w:lvl w:ilvl="3">
      <w:numFmt w:val="bullet"/>
      <w:lvlText w:val="•"/>
      <w:lvlJc w:val="left"/>
      <w:pPr>
        <w:ind w:left="3530" w:hanging="284"/>
      </w:pPr>
      <w:rPr>
        <w:rFonts w:hint="default"/>
      </w:rPr>
    </w:lvl>
    <w:lvl w:ilvl="4">
      <w:numFmt w:val="bullet"/>
      <w:lvlText w:val="•"/>
      <w:lvlJc w:val="left"/>
      <w:pPr>
        <w:ind w:left="4355" w:hanging="284"/>
      </w:pPr>
      <w:rPr>
        <w:rFonts w:hint="default"/>
      </w:rPr>
    </w:lvl>
    <w:lvl w:ilvl="5">
      <w:numFmt w:val="bullet"/>
      <w:lvlText w:val="•"/>
      <w:lvlJc w:val="left"/>
      <w:pPr>
        <w:ind w:left="5180" w:hanging="284"/>
      </w:pPr>
      <w:rPr>
        <w:rFonts w:hint="default"/>
      </w:rPr>
    </w:lvl>
    <w:lvl w:ilvl="6">
      <w:numFmt w:val="bullet"/>
      <w:lvlText w:val="•"/>
      <w:lvlJc w:val="left"/>
      <w:pPr>
        <w:ind w:left="6005" w:hanging="284"/>
      </w:pPr>
      <w:rPr>
        <w:rFonts w:hint="default"/>
      </w:rPr>
    </w:lvl>
    <w:lvl w:ilvl="7">
      <w:numFmt w:val="bullet"/>
      <w:lvlText w:val="•"/>
      <w:lvlJc w:val="left"/>
      <w:pPr>
        <w:ind w:left="6830" w:hanging="284"/>
      </w:pPr>
      <w:rPr>
        <w:rFonts w:hint="default"/>
      </w:rPr>
    </w:lvl>
    <w:lvl w:ilvl="8">
      <w:numFmt w:val="bullet"/>
      <w:lvlText w:val="•"/>
      <w:lvlJc w:val="left"/>
      <w:pPr>
        <w:ind w:left="7656" w:hanging="284"/>
      </w:pPr>
      <w:rPr>
        <w:rFonts w:hint="default"/>
      </w:rPr>
    </w:lvl>
  </w:abstractNum>
  <w:abstractNum w:abstractNumId="294" w15:restartNumberingAfterBreak="0">
    <w:nsid w:val="75C6C33A"/>
    <w:multiLevelType w:val="hybridMultilevel"/>
    <w:tmpl w:val="67B04CBE"/>
    <w:lvl w:ilvl="0" w:tplc="6DB64094">
      <w:start w:val="5"/>
      <w:numFmt w:val="decimal"/>
      <w:lvlText w:val="%1)"/>
      <w:lvlJc w:val="left"/>
    </w:lvl>
    <w:lvl w:ilvl="1" w:tplc="C30640FC">
      <w:numFmt w:val="decimal"/>
      <w:lvlText w:val=""/>
      <w:lvlJc w:val="left"/>
    </w:lvl>
    <w:lvl w:ilvl="2" w:tplc="8DB02344">
      <w:numFmt w:val="decimal"/>
      <w:lvlText w:val=""/>
      <w:lvlJc w:val="left"/>
    </w:lvl>
    <w:lvl w:ilvl="3" w:tplc="3F4A6BC0">
      <w:numFmt w:val="decimal"/>
      <w:lvlText w:val=""/>
      <w:lvlJc w:val="left"/>
    </w:lvl>
    <w:lvl w:ilvl="4" w:tplc="0CE86962">
      <w:numFmt w:val="decimal"/>
      <w:lvlText w:val=""/>
      <w:lvlJc w:val="left"/>
    </w:lvl>
    <w:lvl w:ilvl="5" w:tplc="2FCAB75E">
      <w:numFmt w:val="decimal"/>
      <w:lvlText w:val=""/>
      <w:lvlJc w:val="left"/>
    </w:lvl>
    <w:lvl w:ilvl="6" w:tplc="0BCA7F48">
      <w:numFmt w:val="decimal"/>
      <w:lvlText w:val=""/>
      <w:lvlJc w:val="left"/>
    </w:lvl>
    <w:lvl w:ilvl="7" w:tplc="5122F0BE">
      <w:numFmt w:val="decimal"/>
      <w:lvlText w:val=""/>
      <w:lvlJc w:val="left"/>
    </w:lvl>
    <w:lvl w:ilvl="8" w:tplc="4830D188">
      <w:numFmt w:val="decimal"/>
      <w:lvlText w:val=""/>
      <w:lvlJc w:val="left"/>
    </w:lvl>
  </w:abstractNum>
  <w:abstractNum w:abstractNumId="295" w15:restartNumberingAfterBreak="0">
    <w:nsid w:val="75FE66A0"/>
    <w:multiLevelType w:val="hybridMultilevel"/>
    <w:tmpl w:val="241EDB76"/>
    <w:lvl w:ilvl="0" w:tplc="D08284C6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6" w15:restartNumberingAfterBreak="0">
    <w:nsid w:val="762F3903"/>
    <w:multiLevelType w:val="hybridMultilevel"/>
    <w:tmpl w:val="0218971C"/>
    <w:lvl w:ilvl="0" w:tplc="5A68CEC4">
      <w:start w:val="1"/>
      <w:numFmt w:val="upperRoman"/>
      <w:lvlText w:val="%1."/>
      <w:lvlJc w:val="left"/>
      <w:pPr>
        <w:tabs>
          <w:tab w:val="num" w:pos="1077"/>
        </w:tabs>
        <w:ind w:left="1080" w:hanging="720"/>
      </w:pPr>
      <w:rPr>
        <w:rFonts w:ascii="Times New Roman" w:hAnsi="Times New Roman" w:cs="Times New Roman" w:hint="default"/>
        <w:b/>
        <w:i w:val="0"/>
        <w:u w:val="none"/>
      </w:rPr>
    </w:lvl>
    <w:lvl w:ilvl="1" w:tplc="8ADA64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955A43EE">
      <w:start w:val="2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cs="Times New Roman" w:hint="default"/>
        <w:u w:val="none"/>
      </w:rPr>
    </w:lvl>
    <w:lvl w:ilvl="3" w:tplc="04150011">
      <w:start w:val="1"/>
      <w:numFmt w:val="decimal"/>
      <w:lvlText w:val="%4)"/>
      <w:lvlJc w:val="left"/>
      <w:pPr>
        <w:ind w:left="786" w:hanging="360"/>
      </w:pPr>
      <w:rPr>
        <w:rFonts w:cs="Times New Roman" w:hint="default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0F29F0A">
      <w:start w:val="1"/>
      <w:numFmt w:val="lowerLetter"/>
      <w:lvlText w:val="%6)"/>
      <w:lvlJc w:val="left"/>
      <w:pPr>
        <w:ind w:left="4500" w:hanging="360"/>
      </w:pPr>
      <w:rPr>
        <w:rFonts w:cs="Times New Roman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7" w15:restartNumberingAfterBreak="0">
    <w:nsid w:val="766F5DAD"/>
    <w:multiLevelType w:val="hybridMultilevel"/>
    <w:tmpl w:val="E89E7E0E"/>
    <w:lvl w:ilvl="0" w:tplc="D5968A3E">
      <w:start w:val="1"/>
      <w:numFmt w:val="lowerLetter"/>
      <w:lvlText w:val="%1)"/>
      <w:lvlJc w:val="left"/>
      <w:pPr>
        <w:tabs>
          <w:tab w:val="num" w:pos="1007"/>
        </w:tabs>
        <w:ind w:left="100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8" w15:restartNumberingAfterBreak="0">
    <w:nsid w:val="76950482"/>
    <w:multiLevelType w:val="hybridMultilevel"/>
    <w:tmpl w:val="EA94C476"/>
    <w:lvl w:ilvl="0" w:tplc="829E44A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9" w15:restartNumberingAfterBreak="0">
    <w:nsid w:val="76F20571"/>
    <w:multiLevelType w:val="hybridMultilevel"/>
    <w:tmpl w:val="C2A81DAA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0" w15:restartNumberingAfterBreak="0">
    <w:nsid w:val="7724C67E"/>
    <w:multiLevelType w:val="hybridMultilevel"/>
    <w:tmpl w:val="BA8C391E"/>
    <w:lvl w:ilvl="0" w:tplc="8E1432C8">
      <w:start w:val="1"/>
      <w:numFmt w:val="decimal"/>
      <w:lvlText w:val="%1"/>
      <w:lvlJc w:val="left"/>
    </w:lvl>
    <w:lvl w:ilvl="1" w:tplc="937228DA">
      <w:start w:val="1"/>
      <w:numFmt w:val="decimal"/>
      <w:lvlText w:val="%2)"/>
      <w:lvlJc w:val="left"/>
    </w:lvl>
    <w:lvl w:ilvl="2" w:tplc="C17066E4">
      <w:numFmt w:val="decimal"/>
      <w:lvlText w:val=""/>
      <w:lvlJc w:val="left"/>
    </w:lvl>
    <w:lvl w:ilvl="3" w:tplc="B19C2680">
      <w:numFmt w:val="decimal"/>
      <w:lvlText w:val=""/>
      <w:lvlJc w:val="left"/>
    </w:lvl>
    <w:lvl w:ilvl="4" w:tplc="88443ECA">
      <w:numFmt w:val="decimal"/>
      <w:lvlText w:val=""/>
      <w:lvlJc w:val="left"/>
    </w:lvl>
    <w:lvl w:ilvl="5" w:tplc="35A8B906">
      <w:numFmt w:val="decimal"/>
      <w:lvlText w:val=""/>
      <w:lvlJc w:val="left"/>
    </w:lvl>
    <w:lvl w:ilvl="6" w:tplc="9046475E">
      <w:numFmt w:val="decimal"/>
      <w:lvlText w:val=""/>
      <w:lvlJc w:val="left"/>
    </w:lvl>
    <w:lvl w:ilvl="7" w:tplc="64DA72A6">
      <w:numFmt w:val="decimal"/>
      <w:lvlText w:val=""/>
      <w:lvlJc w:val="left"/>
    </w:lvl>
    <w:lvl w:ilvl="8" w:tplc="E3D63C42">
      <w:numFmt w:val="decimal"/>
      <w:lvlText w:val=""/>
      <w:lvlJc w:val="left"/>
    </w:lvl>
  </w:abstractNum>
  <w:abstractNum w:abstractNumId="301" w15:restartNumberingAfterBreak="0">
    <w:nsid w:val="77465F01"/>
    <w:multiLevelType w:val="hybridMultilevel"/>
    <w:tmpl w:val="082CCFB0"/>
    <w:lvl w:ilvl="0" w:tplc="2AB0E7BA">
      <w:start w:val="7"/>
      <w:numFmt w:val="decimal"/>
      <w:lvlText w:val="%1."/>
      <w:lvlJc w:val="left"/>
    </w:lvl>
    <w:lvl w:ilvl="1" w:tplc="50CC0910">
      <w:start w:val="1"/>
      <w:numFmt w:val="decimal"/>
      <w:lvlText w:val="%2"/>
      <w:lvlJc w:val="left"/>
    </w:lvl>
    <w:lvl w:ilvl="2" w:tplc="03EA7ED8">
      <w:numFmt w:val="decimal"/>
      <w:lvlText w:val=""/>
      <w:lvlJc w:val="left"/>
    </w:lvl>
    <w:lvl w:ilvl="3" w:tplc="BDB69564">
      <w:numFmt w:val="decimal"/>
      <w:lvlText w:val=""/>
      <w:lvlJc w:val="left"/>
    </w:lvl>
    <w:lvl w:ilvl="4" w:tplc="9A4AB61E">
      <w:numFmt w:val="decimal"/>
      <w:lvlText w:val=""/>
      <w:lvlJc w:val="left"/>
    </w:lvl>
    <w:lvl w:ilvl="5" w:tplc="51FCC110">
      <w:numFmt w:val="decimal"/>
      <w:lvlText w:val=""/>
      <w:lvlJc w:val="left"/>
    </w:lvl>
    <w:lvl w:ilvl="6" w:tplc="2C10E112">
      <w:numFmt w:val="decimal"/>
      <w:lvlText w:val=""/>
      <w:lvlJc w:val="left"/>
    </w:lvl>
    <w:lvl w:ilvl="7" w:tplc="1A6AA896">
      <w:numFmt w:val="decimal"/>
      <w:lvlText w:val=""/>
      <w:lvlJc w:val="left"/>
    </w:lvl>
    <w:lvl w:ilvl="8" w:tplc="1778DFE4">
      <w:numFmt w:val="decimal"/>
      <w:lvlText w:val=""/>
      <w:lvlJc w:val="left"/>
    </w:lvl>
  </w:abstractNum>
  <w:abstractNum w:abstractNumId="302" w15:restartNumberingAfterBreak="0">
    <w:nsid w:val="77653E61"/>
    <w:multiLevelType w:val="hybridMultilevel"/>
    <w:tmpl w:val="B7B8C59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3" w15:restartNumberingAfterBreak="0">
    <w:nsid w:val="77787DA7"/>
    <w:multiLevelType w:val="hybridMultilevel"/>
    <w:tmpl w:val="8EA841D6"/>
    <w:lvl w:ilvl="0" w:tplc="8BE416C0">
      <w:start w:val="3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4" w15:restartNumberingAfterBreak="0">
    <w:nsid w:val="780C2C88"/>
    <w:multiLevelType w:val="singleLevel"/>
    <w:tmpl w:val="3062A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Calibri" w:hAnsi="Calibri" w:cs="Times New Roman"/>
        <w:b w:val="0"/>
        <w:bCs w:val="0"/>
        <w:i w:val="0"/>
        <w:iCs w:val="0"/>
      </w:rPr>
    </w:lvl>
  </w:abstractNum>
  <w:abstractNum w:abstractNumId="305" w15:restartNumberingAfterBreak="0">
    <w:nsid w:val="7839766E"/>
    <w:multiLevelType w:val="hybridMultilevel"/>
    <w:tmpl w:val="40BE0A64"/>
    <w:lvl w:ilvl="0" w:tplc="5540FBF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6" w15:restartNumberingAfterBreak="0">
    <w:nsid w:val="7936554A"/>
    <w:multiLevelType w:val="hybridMultilevel"/>
    <w:tmpl w:val="1114A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7" w15:restartNumberingAfterBreak="0">
    <w:nsid w:val="79A1DEAA"/>
    <w:multiLevelType w:val="hybridMultilevel"/>
    <w:tmpl w:val="DEBA3F64"/>
    <w:lvl w:ilvl="0" w:tplc="561859BE">
      <w:start w:val="3"/>
      <w:numFmt w:val="decimal"/>
      <w:lvlText w:val="%1)"/>
      <w:lvlJc w:val="left"/>
    </w:lvl>
    <w:lvl w:ilvl="1" w:tplc="42F88DEA">
      <w:numFmt w:val="decimal"/>
      <w:lvlText w:val=""/>
      <w:lvlJc w:val="left"/>
    </w:lvl>
    <w:lvl w:ilvl="2" w:tplc="E34C90A2">
      <w:numFmt w:val="decimal"/>
      <w:lvlText w:val=""/>
      <w:lvlJc w:val="left"/>
    </w:lvl>
    <w:lvl w:ilvl="3" w:tplc="19900AF8">
      <w:numFmt w:val="decimal"/>
      <w:lvlText w:val=""/>
      <w:lvlJc w:val="left"/>
    </w:lvl>
    <w:lvl w:ilvl="4" w:tplc="2A50BB16">
      <w:numFmt w:val="decimal"/>
      <w:lvlText w:val=""/>
      <w:lvlJc w:val="left"/>
    </w:lvl>
    <w:lvl w:ilvl="5" w:tplc="AEC4139A">
      <w:numFmt w:val="decimal"/>
      <w:lvlText w:val=""/>
      <w:lvlJc w:val="left"/>
    </w:lvl>
    <w:lvl w:ilvl="6" w:tplc="55D4064A">
      <w:numFmt w:val="decimal"/>
      <w:lvlText w:val=""/>
      <w:lvlJc w:val="left"/>
    </w:lvl>
    <w:lvl w:ilvl="7" w:tplc="C2302B72">
      <w:numFmt w:val="decimal"/>
      <w:lvlText w:val=""/>
      <w:lvlJc w:val="left"/>
    </w:lvl>
    <w:lvl w:ilvl="8" w:tplc="FC140F62">
      <w:numFmt w:val="decimal"/>
      <w:lvlText w:val=""/>
      <w:lvlJc w:val="left"/>
    </w:lvl>
  </w:abstractNum>
  <w:abstractNum w:abstractNumId="308" w15:restartNumberingAfterBreak="0">
    <w:nsid w:val="7A3C3126"/>
    <w:multiLevelType w:val="hybridMultilevel"/>
    <w:tmpl w:val="FC40CEC4"/>
    <w:lvl w:ilvl="0" w:tplc="E74E2510">
      <w:start w:val="3"/>
      <w:numFmt w:val="decimal"/>
      <w:lvlText w:val="%1."/>
      <w:lvlJc w:val="left"/>
      <w:pPr>
        <w:tabs>
          <w:tab w:val="num" w:pos="2878"/>
        </w:tabs>
        <w:ind w:left="2878" w:hanging="360"/>
      </w:pPr>
      <w:rPr>
        <w:rFonts w:ascii="Calibri" w:hAnsi="Calibri" w:cs="Times New Roman" w:hint="default"/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  <w:rPr>
        <w:rFonts w:cs="Times New Roman"/>
      </w:rPr>
    </w:lvl>
    <w:lvl w:ilvl="3" w:tplc="2B90C15C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  <w:rPr>
        <w:rFonts w:cs="Times New Roman"/>
      </w:rPr>
    </w:lvl>
  </w:abstractNum>
  <w:abstractNum w:abstractNumId="309" w15:restartNumberingAfterBreak="0">
    <w:nsid w:val="7AC41647"/>
    <w:multiLevelType w:val="hybridMultilevel"/>
    <w:tmpl w:val="4164F328"/>
    <w:lvl w:ilvl="0" w:tplc="E9A62698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cs="Times New Roman" w:hint="default"/>
        <w:b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A23A1B2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sz w:val="24"/>
        <w:szCs w:val="24"/>
      </w:rPr>
    </w:lvl>
    <w:lvl w:ilvl="3" w:tplc="3C8AD7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4" w:tplc="3B685EBE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0" w15:restartNumberingAfterBreak="0">
    <w:nsid w:val="7B0374B3"/>
    <w:multiLevelType w:val="singleLevel"/>
    <w:tmpl w:val="6E4853EC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  <w:rPr>
        <w:rFonts w:cs="Times New Roman"/>
      </w:rPr>
    </w:lvl>
  </w:abstractNum>
  <w:abstractNum w:abstractNumId="311" w15:restartNumberingAfterBreak="0">
    <w:nsid w:val="7B05487D"/>
    <w:multiLevelType w:val="hybridMultilevel"/>
    <w:tmpl w:val="D5FA9A10"/>
    <w:lvl w:ilvl="0" w:tplc="3C8AD75C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3B685EB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2" w:tplc="15C0BA18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2" w15:restartNumberingAfterBreak="0">
    <w:nsid w:val="7B095E64"/>
    <w:multiLevelType w:val="hybridMultilevel"/>
    <w:tmpl w:val="C7326A16"/>
    <w:lvl w:ilvl="0" w:tplc="B72451C0">
      <w:start w:val="1"/>
      <w:numFmt w:val="lowerLetter"/>
      <w:lvlText w:val="%1)"/>
      <w:lvlJc w:val="left"/>
      <w:pPr>
        <w:tabs>
          <w:tab w:val="num" w:pos="1250"/>
        </w:tabs>
        <w:ind w:left="12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3" w15:restartNumberingAfterBreak="0">
    <w:nsid w:val="7BE30650"/>
    <w:multiLevelType w:val="hybridMultilevel"/>
    <w:tmpl w:val="D71E3498"/>
    <w:lvl w:ilvl="0" w:tplc="408EDA22">
      <w:start w:val="9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7C3DBD3D"/>
    <w:multiLevelType w:val="hybridMultilevel"/>
    <w:tmpl w:val="3BF455C0"/>
    <w:lvl w:ilvl="0" w:tplc="F9B2E2B4">
      <w:start w:val="2"/>
      <w:numFmt w:val="decimal"/>
      <w:lvlText w:val="%1."/>
      <w:lvlJc w:val="left"/>
    </w:lvl>
    <w:lvl w:ilvl="1" w:tplc="95427910">
      <w:start w:val="3"/>
      <w:numFmt w:val="decimal"/>
      <w:lvlText w:val="%2)"/>
      <w:lvlJc w:val="left"/>
    </w:lvl>
    <w:lvl w:ilvl="2" w:tplc="DEDC5F12">
      <w:start w:val="1"/>
      <w:numFmt w:val="decimal"/>
      <w:lvlText w:val="%3)"/>
      <w:lvlJc w:val="left"/>
    </w:lvl>
    <w:lvl w:ilvl="3" w:tplc="AD3209D6">
      <w:numFmt w:val="decimal"/>
      <w:lvlText w:val=""/>
      <w:lvlJc w:val="left"/>
    </w:lvl>
    <w:lvl w:ilvl="4" w:tplc="9EC8E84A">
      <w:numFmt w:val="decimal"/>
      <w:lvlText w:val=""/>
      <w:lvlJc w:val="left"/>
    </w:lvl>
    <w:lvl w:ilvl="5" w:tplc="22CA0BA4">
      <w:numFmt w:val="decimal"/>
      <w:lvlText w:val=""/>
      <w:lvlJc w:val="left"/>
    </w:lvl>
    <w:lvl w:ilvl="6" w:tplc="F7004ECA">
      <w:numFmt w:val="decimal"/>
      <w:lvlText w:val=""/>
      <w:lvlJc w:val="left"/>
    </w:lvl>
    <w:lvl w:ilvl="7" w:tplc="1AACAE52">
      <w:numFmt w:val="decimal"/>
      <w:lvlText w:val=""/>
      <w:lvlJc w:val="left"/>
    </w:lvl>
    <w:lvl w:ilvl="8" w:tplc="2D2E9150">
      <w:numFmt w:val="decimal"/>
      <w:lvlText w:val=""/>
      <w:lvlJc w:val="left"/>
    </w:lvl>
  </w:abstractNum>
  <w:abstractNum w:abstractNumId="315" w15:restartNumberingAfterBreak="0">
    <w:nsid w:val="7C744819"/>
    <w:multiLevelType w:val="hybridMultilevel"/>
    <w:tmpl w:val="D496FAF2"/>
    <w:lvl w:ilvl="0" w:tplc="65CE0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7D3652F1"/>
    <w:multiLevelType w:val="hybridMultilevel"/>
    <w:tmpl w:val="AD20226C"/>
    <w:lvl w:ilvl="0" w:tplc="CDA48280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7" w15:restartNumberingAfterBreak="0">
    <w:nsid w:val="7D643D11"/>
    <w:multiLevelType w:val="hybridMultilevel"/>
    <w:tmpl w:val="41E09602"/>
    <w:lvl w:ilvl="0" w:tplc="3B5C809C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 w:hint="default"/>
        <w:sz w:val="24"/>
        <w:szCs w:val="24"/>
      </w:rPr>
    </w:lvl>
    <w:lvl w:ilvl="1" w:tplc="B48856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AD84B66">
      <w:start w:val="7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8" w15:restartNumberingAfterBreak="0">
    <w:nsid w:val="7DAC088E"/>
    <w:multiLevelType w:val="hybridMultilevel"/>
    <w:tmpl w:val="BE2E7C24"/>
    <w:lvl w:ilvl="0" w:tplc="50262D56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 w:val="0"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9" w15:restartNumberingAfterBreak="0">
    <w:nsid w:val="7DDA5E2F"/>
    <w:multiLevelType w:val="hybridMultilevel"/>
    <w:tmpl w:val="CB40EFC8"/>
    <w:lvl w:ilvl="0" w:tplc="AD2CDF0A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sz w:val="24"/>
        <w:szCs w:val="24"/>
      </w:rPr>
    </w:lvl>
    <w:lvl w:ilvl="1" w:tplc="94CCF0E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0" w15:restartNumberingAfterBreak="0">
    <w:nsid w:val="7DE174C7"/>
    <w:multiLevelType w:val="hybridMultilevel"/>
    <w:tmpl w:val="739E0A28"/>
    <w:lvl w:ilvl="0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1" w15:restartNumberingAfterBreak="0">
    <w:nsid w:val="7EC93619"/>
    <w:multiLevelType w:val="hybridMultilevel"/>
    <w:tmpl w:val="707A71DE"/>
    <w:lvl w:ilvl="0" w:tplc="C97C3F80">
      <w:start w:val="6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  <w:b w:val="0"/>
        <w:bCs w:val="0"/>
        <w:i w:val="0"/>
        <w:iCs w:val="0"/>
        <w:color w:val="00000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2" w15:restartNumberingAfterBreak="0">
    <w:nsid w:val="7F8A353C"/>
    <w:multiLevelType w:val="hybridMultilevel"/>
    <w:tmpl w:val="526456FC"/>
    <w:lvl w:ilvl="0" w:tplc="3CCEF6B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  <w:i w:val="0"/>
        <w:iCs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7AAEC2A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341277499">
    <w:abstractNumId w:val="1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0839190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6193560">
    <w:abstractNumId w:val="77"/>
  </w:num>
  <w:num w:numId="4" w16cid:durableId="51583419">
    <w:abstractNumId w:val="237"/>
  </w:num>
  <w:num w:numId="5" w16cid:durableId="2066683776">
    <w:abstractNumId w:val="269"/>
  </w:num>
  <w:num w:numId="6" w16cid:durableId="146361020">
    <w:abstractNumId w:val="41"/>
  </w:num>
  <w:num w:numId="7" w16cid:durableId="2112430942">
    <w:abstractNumId w:val="245"/>
  </w:num>
  <w:num w:numId="8" w16cid:durableId="1173301803">
    <w:abstractNumId w:val="322"/>
  </w:num>
  <w:num w:numId="9" w16cid:durableId="1892308003">
    <w:abstractNumId w:val="198"/>
  </w:num>
  <w:num w:numId="10" w16cid:durableId="214514955">
    <w:abstractNumId w:val="11"/>
  </w:num>
  <w:num w:numId="11" w16cid:durableId="1160925486">
    <w:abstractNumId w:val="62"/>
  </w:num>
  <w:num w:numId="12" w16cid:durableId="577131688">
    <w:abstractNumId w:val="137"/>
  </w:num>
  <w:num w:numId="13" w16cid:durableId="688484563">
    <w:abstractNumId w:val="161"/>
  </w:num>
  <w:num w:numId="14" w16cid:durableId="1792090932">
    <w:abstractNumId w:val="193"/>
  </w:num>
  <w:num w:numId="15" w16cid:durableId="1070931280">
    <w:abstractNumId w:val="152"/>
  </w:num>
  <w:num w:numId="16" w16cid:durableId="2111730813">
    <w:abstractNumId w:val="264"/>
  </w:num>
  <w:num w:numId="17" w16cid:durableId="2025135127">
    <w:abstractNumId w:val="195"/>
  </w:num>
  <w:num w:numId="18" w16cid:durableId="851601825">
    <w:abstractNumId w:val="266"/>
  </w:num>
  <w:num w:numId="19" w16cid:durableId="1134788285">
    <w:abstractNumId w:val="228"/>
  </w:num>
  <w:num w:numId="20" w16cid:durableId="1523394066">
    <w:abstractNumId w:val="176"/>
  </w:num>
  <w:num w:numId="21" w16cid:durableId="505633391">
    <w:abstractNumId w:val="64"/>
  </w:num>
  <w:num w:numId="22" w16cid:durableId="1956477353">
    <w:abstractNumId w:val="304"/>
  </w:num>
  <w:num w:numId="23" w16cid:durableId="669941316">
    <w:abstractNumId w:val="157"/>
  </w:num>
  <w:num w:numId="24" w16cid:durableId="638457016">
    <w:abstractNumId w:val="160"/>
  </w:num>
  <w:num w:numId="25" w16cid:durableId="1195850242">
    <w:abstractNumId w:val="22"/>
  </w:num>
  <w:num w:numId="26" w16cid:durableId="33634964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52120586">
    <w:abstractNumId w:val="53"/>
  </w:num>
  <w:num w:numId="28" w16cid:durableId="2084645276">
    <w:abstractNumId w:val="47"/>
  </w:num>
  <w:num w:numId="29" w16cid:durableId="377361962">
    <w:abstractNumId w:val="257"/>
  </w:num>
  <w:num w:numId="30" w16cid:durableId="1586721088">
    <w:abstractNumId w:val="119"/>
  </w:num>
  <w:num w:numId="31" w16cid:durableId="1307050154">
    <w:abstractNumId w:val="297"/>
  </w:num>
  <w:num w:numId="32" w16cid:durableId="1261916217">
    <w:abstractNumId w:val="298"/>
  </w:num>
  <w:num w:numId="33" w16cid:durableId="1983194059">
    <w:abstractNumId w:val="93"/>
  </w:num>
  <w:num w:numId="34" w16cid:durableId="629021790">
    <w:abstractNumId w:val="235"/>
  </w:num>
  <w:num w:numId="35" w16cid:durableId="662196083">
    <w:abstractNumId w:val="97"/>
  </w:num>
  <w:num w:numId="36" w16cid:durableId="1801919215">
    <w:abstractNumId w:val="183"/>
  </w:num>
  <w:num w:numId="37" w16cid:durableId="1506245975">
    <w:abstractNumId w:val="142"/>
  </w:num>
  <w:num w:numId="38" w16cid:durableId="1367292045">
    <w:abstractNumId w:val="255"/>
  </w:num>
  <w:num w:numId="39" w16cid:durableId="872890515">
    <w:abstractNumId w:val="40"/>
  </w:num>
  <w:num w:numId="40" w16cid:durableId="1537547550">
    <w:abstractNumId w:val="12"/>
  </w:num>
  <w:num w:numId="41" w16cid:durableId="1510830789">
    <w:abstractNumId w:val="194"/>
  </w:num>
  <w:num w:numId="42" w16cid:durableId="1168252716">
    <w:abstractNumId w:val="253"/>
  </w:num>
  <w:num w:numId="43" w16cid:durableId="796724449">
    <w:abstractNumId w:val="206"/>
  </w:num>
  <w:num w:numId="44" w16cid:durableId="1960798702">
    <w:abstractNumId w:val="192"/>
  </w:num>
  <w:num w:numId="45" w16cid:durableId="165823637">
    <w:abstractNumId w:val="308"/>
  </w:num>
  <w:num w:numId="46" w16cid:durableId="1155947432">
    <w:abstractNumId w:val="213"/>
  </w:num>
  <w:num w:numId="47" w16cid:durableId="1526360550">
    <w:abstractNumId w:val="39"/>
  </w:num>
  <w:num w:numId="48" w16cid:durableId="1609317241">
    <w:abstractNumId w:val="49"/>
  </w:num>
  <w:num w:numId="49" w16cid:durableId="1505322474">
    <w:abstractNumId w:val="202"/>
  </w:num>
  <w:num w:numId="50" w16cid:durableId="1302610856">
    <w:abstractNumId w:val="37"/>
  </w:num>
  <w:num w:numId="51" w16cid:durableId="1932271927">
    <w:abstractNumId w:val="230"/>
  </w:num>
  <w:num w:numId="52" w16cid:durableId="1968077589">
    <w:abstractNumId w:val="268"/>
  </w:num>
  <w:num w:numId="53" w16cid:durableId="1904413638">
    <w:abstractNumId w:val="167"/>
  </w:num>
  <w:num w:numId="54" w16cid:durableId="2050521533">
    <w:abstractNumId w:val="125"/>
  </w:num>
  <w:num w:numId="55" w16cid:durableId="864907801">
    <w:abstractNumId w:val="105"/>
  </w:num>
  <w:num w:numId="56" w16cid:durableId="71247084">
    <w:abstractNumId w:val="146"/>
  </w:num>
  <w:num w:numId="57" w16cid:durableId="1410881029">
    <w:abstractNumId w:val="178"/>
  </w:num>
  <w:num w:numId="58" w16cid:durableId="639114194">
    <w:abstractNumId w:val="42"/>
  </w:num>
  <w:num w:numId="59" w16cid:durableId="820853654">
    <w:abstractNumId w:val="171"/>
  </w:num>
  <w:num w:numId="60" w16cid:durableId="549876567">
    <w:abstractNumId w:val="129"/>
  </w:num>
  <w:num w:numId="61" w16cid:durableId="489558408">
    <w:abstractNumId w:val="221"/>
  </w:num>
  <w:num w:numId="62" w16cid:durableId="1724939004">
    <w:abstractNumId w:val="180"/>
  </w:num>
  <w:num w:numId="63" w16cid:durableId="920412800">
    <w:abstractNumId w:val="258"/>
  </w:num>
  <w:num w:numId="64" w16cid:durableId="1438018948">
    <w:abstractNumId w:val="203"/>
  </w:num>
  <w:num w:numId="65" w16cid:durableId="1761172728">
    <w:abstractNumId w:val="50"/>
  </w:num>
  <w:num w:numId="66" w16cid:durableId="1078139937">
    <w:abstractNumId w:val="310"/>
    <w:lvlOverride w:ilvl="0">
      <w:startOverride w:val="1"/>
    </w:lvlOverride>
  </w:num>
  <w:num w:numId="67" w16cid:durableId="1381631383">
    <w:abstractNumId w:val="45"/>
  </w:num>
  <w:num w:numId="68" w16cid:durableId="663045530">
    <w:abstractNumId w:val="80"/>
  </w:num>
  <w:num w:numId="69" w16cid:durableId="1976372981">
    <w:abstractNumId w:val="103"/>
  </w:num>
  <w:num w:numId="70" w16cid:durableId="2015909478">
    <w:abstractNumId w:val="224"/>
  </w:num>
  <w:num w:numId="71" w16cid:durableId="1727798459">
    <w:abstractNumId w:val="239"/>
  </w:num>
  <w:num w:numId="72" w16cid:durableId="297344126">
    <w:abstractNumId w:val="94"/>
  </w:num>
  <w:num w:numId="73" w16cid:durableId="1167401974">
    <w:abstractNumId w:val="309"/>
  </w:num>
  <w:num w:numId="74" w16cid:durableId="147139768">
    <w:abstractNumId w:val="311"/>
  </w:num>
  <w:num w:numId="75" w16cid:durableId="757557659">
    <w:abstractNumId w:val="72"/>
  </w:num>
  <w:num w:numId="76" w16cid:durableId="2114402648">
    <w:abstractNumId w:val="27"/>
  </w:num>
  <w:num w:numId="77" w16cid:durableId="831915732">
    <w:abstractNumId w:val="75"/>
  </w:num>
  <w:num w:numId="78" w16cid:durableId="1045519522">
    <w:abstractNumId w:val="265"/>
  </w:num>
  <w:num w:numId="79" w16cid:durableId="1184368851">
    <w:abstractNumId w:val="175"/>
  </w:num>
  <w:num w:numId="80" w16cid:durableId="296036926">
    <w:abstractNumId w:val="84"/>
  </w:num>
  <w:num w:numId="81" w16cid:durableId="158034888">
    <w:abstractNumId w:val="318"/>
  </w:num>
  <w:num w:numId="82" w16cid:durableId="1060246264">
    <w:abstractNumId w:val="135"/>
  </w:num>
  <w:num w:numId="83" w16cid:durableId="210927358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923882642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252789029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515924370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595746015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171212134">
    <w:abstractNumId w:val="1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825781543">
    <w:abstractNumId w:val="24"/>
  </w:num>
  <w:num w:numId="90" w16cid:durableId="2105415200">
    <w:abstractNumId w:val="271"/>
  </w:num>
  <w:num w:numId="91" w16cid:durableId="1411006849">
    <w:abstractNumId w:val="14"/>
  </w:num>
  <w:num w:numId="92" w16cid:durableId="196967054">
    <w:abstractNumId w:val="303"/>
  </w:num>
  <w:num w:numId="93" w16cid:durableId="147794886">
    <w:abstractNumId w:val="120"/>
  </w:num>
  <w:num w:numId="94" w16cid:durableId="168564254">
    <w:abstractNumId w:val="252"/>
  </w:num>
  <w:num w:numId="95" w16cid:durableId="1688404423">
    <w:abstractNumId w:val="109"/>
  </w:num>
  <w:num w:numId="96" w16cid:durableId="413669855">
    <w:abstractNumId w:val="136"/>
  </w:num>
  <w:num w:numId="97" w16cid:durableId="1686399169">
    <w:abstractNumId w:val="70"/>
  </w:num>
  <w:num w:numId="98" w16cid:durableId="878130891">
    <w:abstractNumId w:val="263"/>
  </w:num>
  <w:num w:numId="99" w16cid:durableId="1739748160">
    <w:abstractNumId w:val="184"/>
  </w:num>
  <w:num w:numId="100" w16cid:durableId="1752385187">
    <w:abstractNumId w:val="291"/>
  </w:num>
  <w:num w:numId="101" w16cid:durableId="766732362">
    <w:abstractNumId w:val="179"/>
  </w:num>
  <w:num w:numId="102" w16cid:durableId="1241133152">
    <w:abstractNumId w:val="251"/>
  </w:num>
  <w:num w:numId="103" w16cid:durableId="152530947">
    <w:abstractNumId w:val="51"/>
  </w:num>
  <w:num w:numId="104" w16cid:durableId="1413774426">
    <w:abstractNumId w:val="273"/>
  </w:num>
  <w:num w:numId="105" w16cid:durableId="1151405362">
    <w:abstractNumId w:val="227"/>
  </w:num>
  <w:num w:numId="106" w16cid:durableId="806119534">
    <w:abstractNumId w:val="174"/>
  </w:num>
  <w:num w:numId="107" w16cid:durableId="98719443">
    <w:abstractNumId w:val="149"/>
  </w:num>
  <w:num w:numId="108" w16cid:durableId="974719637">
    <w:abstractNumId w:val="317"/>
  </w:num>
  <w:num w:numId="109" w16cid:durableId="194126079">
    <w:abstractNumId w:val="56"/>
  </w:num>
  <w:num w:numId="110" w16cid:durableId="628512364">
    <w:abstractNumId w:val="295"/>
  </w:num>
  <w:num w:numId="111" w16cid:durableId="689113655">
    <w:abstractNumId w:val="76"/>
  </w:num>
  <w:num w:numId="112" w16cid:durableId="1107460056">
    <w:abstractNumId w:val="285"/>
  </w:num>
  <w:num w:numId="113" w16cid:durableId="254679918">
    <w:abstractNumId w:val="169"/>
  </w:num>
  <w:num w:numId="114" w16cid:durableId="1938712927">
    <w:abstractNumId w:val="312"/>
  </w:num>
  <w:num w:numId="115" w16cid:durableId="1091199815">
    <w:abstractNumId w:val="89"/>
  </w:num>
  <w:num w:numId="116" w16cid:durableId="380399689">
    <w:abstractNumId w:val="7"/>
  </w:num>
  <w:num w:numId="117" w16cid:durableId="973489543">
    <w:abstractNumId w:val="8"/>
  </w:num>
  <w:num w:numId="118" w16cid:durableId="1628462835">
    <w:abstractNumId w:val="0"/>
  </w:num>
  <w:num w:numId="119" w16cid:durableId="205604313">
    <w:abstractNumId w:val="1"/>
  </w:num>
  <w:num w:numId="120" w16cid:durableId="79176737">
    <w:abstractNumId w:val="2"/>
  </w:num>
  <w:num w:numId="121" w16cid:durableId="705524698">
    <w:abstractNumId w:val="3"/>
  </w:num>
  <w:num w:numId="122" w16cid:durableId="1779564856">
    <w:abstractNumId w:val="4"/>
  </w:num>
  <w:num w:numId="123" w16cid:durableId="762991782">
    <w:abstractNumId w:val="5"/>
  </w:num>
  <w:num w:numId="124" w16cid:durableId="869537333">
    <w:abstractNumId w:val="6"/>
  </w:num>
  <w:num w:numId="125" w16cid:durableId="996344276">
    <w:abstractNumId w:val="9"/>
  </w:num>
  <w:num w:numId="126" w16cid:durableId="1069422522">
    <w:abstractNumId w:val="10"/>
  </w:num>
  <w:num w:numId="127" w16cid:durableId="248849330">
    <w:abstractNumId w:val="306"/>
  </w:num>
  <w:num w:numId="128" w16cid:durableId="807281325">
    <w:abstractNumId w:val="28"/>
  </w:num>
  <w:num w:numId="129" w16cid:durableId="7827743">
    <w:abstractNumId w:val="292"/>
  </w:num>
  <w:num w:numId="130" w16cid:durableId="261425816">
    <w:abstractNumId w:val="201"/>
  </w:num>
  <w:num w:numId="131" w16cid:durableId="1483473132">
    <w:abstractNumId w:val="280"/>
  </w:num>
  <w:num w:numId="132" w16cid:durableId="1234462555">
    <w:abstractNumId w:val="17"/>
  </w:num>
  <w:num w:numId="133" w16cid:durableId="1527871182">
    <w:abstractNumId w:val="162"/>
  </w:num>
  <w:num w:numId="134" w16cid:durableId="1412192641">
    <w:abstractNumId w:val="234"/>
  </w:num>
  <w:num w:numId="135" w16cid:durableId="290136883">
    <w:abstractNumId w:val="172"/>
  </w:num>
  <w:num w:numId="136" w16cid:durableId="1650204402">
    <w:abstractNumId w:val="219"/>
  </w:num>
  <w:num w:numId="137" w16cid:durableId="294144106">
    <w:abstractNumId w:val="74"/>
  </w:num>
  <w:num w:numId="138" w16cid:durableId="8794142">
    <w:abstractNumId w:val="48"/>
  </w:num>
  <w:num w:numId="139" w16cid:durableId="488597983">
    <w:abstractNumId w:val="92"/>
  </w:num>
  <w:num w:numId="140" w16cid:durableId="1439256158">
    <w:abstractNumId w:val="117"/>
  </w:num>
  <w:num w:numId="141" w16cid:durableId="935603221">
    <w:abstractNumId w:val="52"/>
  </w:num>
  <w:num w:numId="142" w16cid:durableId="1832718167">
    <w:abstractNumId w:val="46"/>
  </w:num>
  <w:num w:numId="143" w16cid:durableId="904074902">
    <w:abstractNumId w:val="16"/>
  </w:num>
  <w:num w:numId="144" w16cid:durableId="487475579">
    <w:abstractNumId w:val="69"/>
  </w:num>
  <w:num w:numId="145" w16cid:durableId="1435173022">
    <w:abstractNumId w:val="200"/>
  </w:num>
  <w:num w:numId="146" w16cid:durableId="973946380">
    <w:abstractNumId w:val="278"/>
  </w:num>
  <w:num w:numId="147" w16cid:durableId="1647853578">
    <w:abstractNumId w:val="260"/>
  </w:num>
  <w:num w:numId="148" w16cid:durableId="738215604">
    <w:abstractNumId w:val="55"/>
  </w:num>
  <w:num w:numId="149" w16cid:durableId="726337813">
    <w:abstractNumId w:val="319"/>
  </w:num>
  <w:num w:numId="150" w16cid:durableId="298607692">
    <w:abstractNumId w:val="98"/>
  </w:num>
  <w:num w:numId="151" w16cid:durableId="916138125">
    <w:abstractNumId w:val="155"/>
  </w:num>
  <w:num w:numId="152" w16cid:durableId="1436368172">
    <w:abstractNumId w:val="208"/>
  </w:num>
  <w:num w:numId="153" w16cid:durableId="1737894219">
    <w:abstractNumId w:val="130"/>
  </w:num>
  <w:num w:numId="154" w16cid:durableId="1608345132">
    <w:abstractNumId w:val="173"/>
  </w:num>
  <w:num w:numId="155" w16cid:durableId="1606693066">
    <w:abstractNumId w:val="140"/>
  </w:num>
  <w:num w:numId="156" w16cid:durableId="2062244509">
    <w:abstractNumId w:val="29"/>
  </w:num>
  <w:num w:numId="157" w16cid:durableId="484206185">
    <w:abstractNumId w:val="44"/>
  </w:num>
  <w:num w:numId="158" w16cid:durableId="526986298">
    <w:abstractNumId w:val="33"/>
  </w:num>
  <w:num w:numId="159" w16cid:durableId="1303541585">
    <w:abstractNumId w:val="289"/>
  </w:num>
  <w:num w:numId="160" w16cid:durableId="976370945">
    <w:abstractNumId w:val="118"/>
  </w:num>
  <w:num w:numId="161" w16cid:durableId="932126955">
    <w:abstractNumId w:val="99"/>
  </w:num>
  <w:num w:numId="162" w16cid:durableId="248120531">
    <w:abstractNumId w:val="43"/>
  </w:num>
  <w:num w:numId="163" w16cid:durableId="836458498">
    <w:abstractNumId w:val="128"/>
  </w:num>
  <w:num w:numId="164" w16cid:durableId="635381565">
    <w:abstractNumId w:val="270"/>
  </w:num>
  <w:num w:numId="165" w16cid:durableId="87192512">
    <w:abstractNumId w:val="60"/>
  </w:num>
  <w:num w:numId="166" w16cid:durableId="1264148445">
    <w:abstractNumId w:val="158"/>
  </w:num>
  <w:num w:numId="167" w16cid:durableId="2066563471">
    <w:abstractNumId w:val="58"/>
  </w:num>
  <w:num w:numId="168" w16cid:durableId="930165582">
    <w:abstractNumId w:val="185"/>
  </w:num>
  <w:num w:numId="169" w16cid:durableId="2050564327">
    <w:abstractNumId w:val="19"/>
  </w:num>
  <w:num w:numId="170" w16cid:durableId="1426029858">
    <w:abstractNumId w:val="20"/>
  </w:num>
  <w:num w:numId="171" w16cid:durableId="1069956993">
    <w:abstractNumId w:val="123"/>
  </w:num>
  <w:num w:numId="172" w16cid:durableId="2086803648">
    <w:abstractNumId w:val="243"/>
  </w:num>
  <w:num w:numId="173" w16cid:durableId="1119957095">
    <w:abstractNumId w:val="101"/>
  </w:num>
  <w:num w:numId="174" w16cid:durableId="1772124043">
    <w:abstractNumId w:val="78"/>
  </w:num>
  <w:num w:numId="175" w16cid:durableId="1536506939">
    <w:abstractNumId w:val="124"/>
  </w:num>
  <w:num w:numId="176" w16cid:durableId="1051272764">
    <w:abstractNumId w:val="164"/>
  </w:num>
  <w:num w:numId="177" w16cid:durableId="828399141">
    <w:abstractNumId w:val="218"/>
  </w:num>
  <w:num w:numId="178" w16cid:durableId="232661263">
    <w:abstractNumId w:val="222"/>
  </w:num>
  <w:num w:numId="179" w16cid:durableId="47843797">
    <w:abstractNumId w:val="18"/>
  </w:num>
  <w:num w:numId="180" w16cid:durableId="998652729">
    <w:abstractNumId w:val="282"/>
  </w:num>
  <w:num w:numId="181" w16cid:durableId="786436144">
    <w:abstractNumId w:val="59"/>
  </w:num>
  <w:num w:numId="182" w16cid:durableId="862092069">
    <w:abstractNumId w:val="249"/>
  </w:num>
  <w:num w:numId="183" w16cid:durableId="1834836922">
    <w:abstractNumId w:val="57"/>
  </w:num>
  <w:num w:numId="184" w16cid:durableId="550846520">
    <w:abstractNumId w:val="321"/>
  </w:num>
  <w:num w:numId="185" w16cid:durableId="220679076">
    <w:abstractNumId w:val="111"/>
  </w:num>
  <w:num w:numId="186" w16cid:durableId="808590232">
    <w:abstractNumId w:val="147"/>
  </w:num>
  <w:num w:numId="187" w16cid:durableId="1311447337">
    <w:abstractNumId w:val="102"/>
  </w:num>
  <w:num w:numId="188" w16cid:durableId="2066446595">
    <w:abstractNumId w:val="236"/>
  </w:num>
  <w:num w:numId="189" w16cid:durableId="977490861">
    <w:abstractNumId w:val="159"/>
  </w:num>
  <w:num w:numId="190" w16cid:durableId="1450124744">
    <w:abstractNumId w:val="121"/>
  </w:num>
  <w:num w:numId="191" w16cid:durableId="379330962">
    <w:abstractNumId w:val="141"/>
  </w:num>
  <w:num w:numId="192" w16cid:durableId="1700475788">
    <w:abstractNumId w:val="115"/>
  </w:num>
  <w:num w:numId="193" w16cid:durableId="1086027409">
    <w:abstractNumId w:val="181"/>
  </w:num>
  <w:num w:numId="194" w16cid:durableId="617180034">
    <w:abstractNumId w:val="68"/>
  </w:num>
  <w:num w:numId="195" w16cid:durableId="1786658666">
    <w:abstractNumId w:val="242"/>
  </w:num>
  <w:num w:numId="196" w16cid:durableId="122772809">
    <w:abstractNumId w:val="286"/>
  </w:num>
  <w:num w:numId="197" w16cid:durableId="248975495">
    <w:abstractNumId w:val="283"/>
  </w:num>
  <w:num w:numId="198" w16cid:durableId="412900519">
    <w:abstractNumId w:val="132"/>
  </w:num>
  <w:num w:numId="199" w16cid:durableId="138348493">
    <w:abstractNumId w:val="238"/>
  </w:num>
  <w:num w:numId="200" w16cid:durableId="1379672197">
    <w:abstractNumId w:val="114"/>
  </w:num>
  <w:num w:numId="201" w16cid:durableId="1274485127">
    <w:abstractNumId w:val="277"/>
  </w:num>
  <w:num w:numId="202" w16cid:durableId="1131289258">
    <w:abstractNumId w:val="168"/>
  </w:num>
  <w:num w:numId="203" w16cid:durableId="713583122">
    <w:abstractNumId w:val="143"/>
  </w:num>
  <w:num w:numId="204" w16cid:durableId="51000113">
    <w:abstractNumId w:val="90"/>
  </w:num>
  <w:num w:numId="205" w16cid:durableId="1271202212">
    <w:abstractNumId w:val="104"/>
  </w:num>
  <w:num w:numId="206" w16cid:durableId="1176385171">
    <w:abstractNumId w:val="231"/>
  </w:num>
  <w:num w:numId="207" w16cid:durableId="1162623854">
    <w:abstractNumId w:val="165"/>
  </w:num>
  <w:num w:numId="208" w16cid:durableId="2143577383">
    <w:abstractNumId w:val="30"/>
  </w:num>
  <w:num w:numId="209" w16cid:durableId="499546444">
    <w:abstractNumId w:val="106"/>
  </w:num>
  <w:num w:numId="210" w16cid:durableId="1835874789">
    <w:abstractNumId w:val="86"/>
  </w:num>
  <w:num w:numId="211" w16cid:durableId="994602810">
    <w:abstractNumId w:val="254"/>
  </w:num>
  <w:num w:numId="212" w16cid:durableId="1815098024">
    <w:abstractNumId w:val="287"/>
  </w:num>
  <w:num w:numId="213" w16cid:durableId="285279805">
    <w:abstractNumId w:val="67"/>
  </w:num>
  <w:num w:numId="214" w16cid:durableId="923608262">
    <w:abstractNumId w:val="290"/>
  </w:num>
  <w:num w:numId="215" w16cid:durableId="1760173489">
    <w:abstractNumId w:val="25"/>
  </w:num>
  <w:num w:numId="216" w16cid:durableId="637304581">
    <w:abstractNumId w:val="31"/>
  </w:num>
  <w:num w:numId="217" w16cid:durableId="1829860738">
    <w:abstractNumId w:val="240"/>
  </w:num>
  <w:num w:numId="218" w16cid:durableId="1245411489">
    <w:abstractNumId w:val="116"/>
  </w:num>
  <w:num w:numId="219" w16cid:durableId="699010524">
    <w:abstractNumId w:val="247"/>
  </w:num>
  <w:num w:numId="220" w16cid:durableId="597253059">
    <w:abstractNumId w:val="166"/>
  </w:num>
  <w:num w:numId="221" w16cid:durableId="290408838">
    <w:abstractNumId w:val="177"/>
  </w:num>
  <w:num w:numId="222" w16cid:durableId="2125536074">
    <w:abstractNumId w:val="233"/>
  </w:num>
  <w:num w:numId="223" w16cid:durableId="1341349440">
    <w:abstractNumId w:val="262"/>
  </w:num>
  <w:num w:numId="224" w16cid:durableId="228922584">
    <w:abstractNumId w:val="320"/>
  </w:num>
  <w:num w:numId="225" w16cid:durableId="1158837071">
    <w:abstractNumId w:val="214"/>
  </w:num>
  <w:num w:numId="226" w16cid:durableId="1434789225">
    <w:abstractNumId w:val="32"/>
  </w:num>
  <w:num w:numId="227" w16cid:durableId="1538661437">
    <w:abstractNumId w:val="232"/>
  </w:num>
  <w:num w:numId="228" w16cid:durableId="500707076">
    <w:abstractNumId w:val="190"/>
  </w:num>
  <w:num w:numId="229" w16cid:durableId="1852639334">
    <w:abstractNumId w:val="151"/>
  </w:num>
  <w:num w:numId="230" w16cid:durableId="738478077">
    <w:abstractNumId w:val="82"/>
  </w:num>
  <w:num w:numId="231" w16cid:durableId="1862742669">
    <w:abstractNumId w:val="241"/>
  </w:num>
  <w:num w:numId="232" w16cid:durableId="1800100135">
    <w:abstractNumId w:val="133"/>
  </w:num>
  <w:num w:numId="233" w16cid:durableId="1586454838">
    <w:abstractNumId w:val="299"/>
  </w:num>
  <w:num w:numId="234" w16cid:durableId="365837207">
    <w:abstractNumId w:val="189"/>
  </w:num>
  <w:num w:numId="235" w16cid:durableId="178980194">
    <w:abstractNumId w:val="211"/>
  </w:num>
  <w:num w:numId="236" w16cid:durableId="427505833">
    <w:abstractNumId w:val="23"/>
  </w:num>
  <w:num w:numId="237" w16cid:durableId="1171019152">
    <w:abstractNumId w:val="256"/>
  </w:num>
  <w:num w:numId="238" w16cid:durableId="1131169932">
    <w:abstractNumId w:val="276"/>
  </w:num>
  <w:num w:numId="239" w16cid:durableId="1155956323">
    <w:abstractNumId w:val="131"/>
  </w:num>
  <w:num w:numId="240" w16cid:durableId="249899116">
    <w:abstractNumId w:val="156"/>
  </w:num>
  <w:num w:numId="241" w16cid:durableId="1380133574">
    <w:abstractNumId w:val="26"/>
  </w:num>
  <w:num w:numId="242" w16cid:durableId="1310866660">
    <w:abstractNumId w:val="196"/>
  </w:num>
  <w:num w:numId="243" w16cid:durableId="703023636">
    <w:abstractNumId w:val="73"/>
  </w:num>
  <w:num w:numId="244" w16cid:durableId="1919512917">
    <w:abstractNumId w:val="275"/>
  </w:num>
  <w:num w:numId="245" w16cid:durableId="636569107">
    <w:abstractNumId w:val="302"/>
  </w:num>
  <w:num w:numId="246" w16cid:durableId="340207193">
    <w:abstractNumId w:val="281"/>
  </w:num>
  <w:num w:numId="247" w16cid:durableId="1977487506">
    <w:abstractNumId w:val="126"/>
  </w:num>
  <w:num w:numId="248" w16cid:durableId="337780897">
    <w:abstractNumId w:val="315"/>
  </w:num>
  <w:num w:numId="249" w16cid:durableId="1539659245">
    <w:abstractNumId w:val="35"/>
  </w:num>
  <w:num w:numId="250" w16cid:durableId="514878258">
    <w:abstractNumId w:val="107"/>
  </w:num>
  <w:num w:numId="251" w16cid:durableId="1643389147">
    <w:abstractNumId w:val="191"/>
  </w:num>
  <w:num w:numId="252" w16cid:durableId="674188744">
    <w:abstractNumId w:val="91"/>
  </w:num>
  <w:num w:numId="253" w16cid:durableId="1528520407">
    <w:abstractNumId w:val="316"/>
  </w:num>
  <w:num w:numId="254" w16cid:durableId="2077780540">
    <w:abstractNumId w:val="100"/>
  </w:num>
  <w:num w:numId="255" w16cid:durableId="1832134503">
    <w:abstractNumId w:val="296"/>
  </w:num>
  <w:num w:numId="256" w16cid:durableId="499851821">
    <w:abstractNumId w:val="145"/>
  </w:num>
  <w:num w:numId="257" w16cid:durableId="1429496907">
    <w:abstractNumId w:val="210"/>
  </w:num>
  <w:num w:numId="258" w16cid:durableId="953368453">
    <w:abstractNumId w:val="188"/>
  </w:num>
  <w:num w:numId="259" w16cid:durableId="538056379">
    <w:abstractNumId w:val="274"/>
  </w:num>
  <w:num w:numId="260" w16cid:durableId="998074878">
    <w:abstractNumId w:val="220"/>
  </w:num>
  <w:num w:numId="261" w16cid:durableId="1711877797">
    <w:abstractNumId w:val="293"/>
  </w:num>
  <w:num w:numId="262" w16cid:durableId="737286787">
    <w:abstractNumId w:val="246"/>
  </w:num>
  <w:num w:numId="263" w16cid:durableId="1689672325">
    <w:abstractNumId w:val="139"/>
  </w:num>
  <w:num w:numId="264" w16cid:durableId="1344436948">
    <w:abstractNumId w:val="216"/>
  </w:num>
  <w:num w:numId="265" w16cid:durableId="1402096723">
    <w:abstractNumId w:val="153"/>
  </w:num>
  <w:num w:numId="266" w16cid:durableId="237522401">
    <w:abstractNumId w:val="81"/>
  </w:num>
  <w:num w:numId="267" w16cid:durableId="658773725">
    <w:abstractNumId w:val="272"/>
  </w:num>
  <w:num w:numId="268" w16cid:durableId="1846247009">
    <w:abstractNumId w:val="65"/>
  </w:num>
  <w:num w:numId="269" w16cid:durableId="519851506">
    <w:abstractNumId w:val="54"/>
  </w:num>
  <w:num w:numId="270" w16cid:durableId="664012062">
    <w:abstractNumId w:val="226"/>
  </w:num>
  <w:num w:numId="271" w16cid:durableId="527107499">
    <w:abstractNumId w:val="144"/>
  </w:num>
  <w:num w:numId="272" w16cid:durableId="1572346791">
    <w:abstractNumId w:val="154"/>
  </w:num>
  <w:num w:numId="273" w16cid:durableId="1329362436">
    <w:abstractNumId w:val="13"/>
  </w:num>
  <w:num w:numId="274" w16cid:durableId="189539924">
    <w:abstractNumId w:val="186"/>
  </w:num>
  <w:num w:numId="275" w16cid:durableId="9182664">
    <w:abstractNumId w:val="187"/>
  </w:num>
  <w:num w:numId="276" w16cid:durableId="1595237989">
    <w:abstractNumId w:val="267"/>
  </w:num>
  <w:num w:numId="277" w16cid:durableId="439378300">
    <w:abstractNumId w:val="261"/>
  </w:num>
  <w:num w:numId="278" w16cid:durableId="1829322538">
    <w:abstractNumId w:val="83"/>
  </w:num>
  <w:num w:numId="279" w16cid:durableId="1120034592">
    <w:abstractNumId w:val="250"/>
  </w:num>
  <w:num w:numId="280" w16cid:durableId="1079327486">
    <w:abstractNumId w:val="148"/>
  </w:num>
  <w:num w:numId="281" w16cid:durableId="831457518">
    <w:abstractNumId w:val="21"/>
  </w:num>
  <w:num w:numId="282" w16cid:durableId="95906209">
    <w:abstractNumId w:val="199"/>
  </w:num>
  <w:num w:numId="283" w16cid:durableId="436558017">
    <w:abstractNumId w:val="217"/>
  </w:num>
  <w:num w:numId="284" w16cid:durableId="658844954">
    <w:abstractNumId w:val="134"/>
  </w:num>
  <w:num w:numId="285" w16cid:durableId="152181125">
    <w:abstractNumId w:val="127"/>
  </w:num>
  <w:num w:numId="286" w16cid:durableId="486167655">
    <w:abstractNumId w:val="38"/>
  </w:num>
  <w:num w:numId="287" w16cid:durableId="1747725724">
    <w:abstractNumId w:val="112"/>
  </w:num>
  <w:num w:numId="288" w16cid:durableId="624311541">
    <w:abstractNumId w:val="248"/>
  </w:num>
  <w:num w:numId="289" w16cid:durableId="1944338580">
    <w:abstractNumId w:val="314"/>
  </w:num>
  <w:num w:numId="290" w16cid:durableId="500586580">
    <w:abstractNumId w:val="288"/>
  </w:num>
  <w:num w:numId="291" w16cid:durableId="108282806">
    <w:abstractNumId w:val="170"/>
  </w:num>
  <w:num w:numId="292" w16cid:durableId="858352824">
    <w:abstractNumId w:val="122"/>
  </w:num>
  <w:num w:numId="293" w16cid:durableId="2033608134">
    <w:abstractNumId w:val="212"/>
  </w:num>
  <w:num w:numId="294" w16cid:durableId="800881186">
    <w:abstractNumId w:val="301"/>
  </w:num>
  <w:num w:numId="295" w16cid:durableId="2063207528">
    <w:abstractNumId w:val="300"/>
  </w:num>
  <w:num w:numId="296" w16cid:durableId="451096971">
    <w:abstractNumId w:val="225"/>
  </w:num>
  <w:num w:numId="297" w16cid:durableId="2050837374">
    <w:abstractNumId w:val="96"/>
  </w:num>
  <w:num w:numId="298" w16cid:durableId="1171874421">
    <w:abstractNumId w:val="229"/>
  </w:num>
  <w:num w:numId="299" w16cid:durableId="940720909">
    <w:abstractNumId w:val="204"/>
  </w:num>
  <w:num w:numId="300" w16cid:durableId="1415660123">
    <w:abstractNumId w:val="66"/>
  </w:num>
  <w:num w:numId="301" w16cid:durableId="933708757">
    <w:abstractNumId w:val="138"/>
  </w:num>
  <w:num w:numId="302" w16cid:durableId="1112625584">
    <w:abstractNumId w:val="110"/>
  </w:num>
  <w:num w:numId="303" w16cid:durableId="995911253">
    <w:abstractNumId w:val="284"/>
  </w:num>
  <w:num w:numId="304" w16cid:durableId="885800457">
    <w:abstractNumId w:val="113"/>
  </w:num>
  <w:num w:numId="305" w16cid:durableId="1850412012">
    <w:abstractNumId w:val="209"/>
  </w:num>
  <w:num w:numId="306" w16cid:durableId="1417752227">
    <w:abstractNumId w:val="259"/>
  </w:num>
  <w:num w:numId="307" w16cid:durableId="590554665">
    <w:abstractNumId w:val="215"/>
  </w:num>
  <w:num w:numId="308" w16cid:durableId="985354899">
    <w:abstractNumId w:val="150"/>
  </w:num>
  <w:num w:numId="309" w16cid:durableId="1455054408">
    <w:abstractNumId w:val="79"/>
  </w:num>
  <w:num w:numId="310" w16cid:durableId="716929027">
    <w:abstractNumId w:val="307"/>
  </w:num>
  <w:num w:numId="311" w16cid:durableId="944849880">
    <w:abstractNumId w:val="294"/>
  </w:num>
  <w:num w:numId="312" w16cid:durableId="1460604939">
    <w:abstractNumId w:val="61"/>
  </w:num>
  <w:num w:numId="313" w16cid:durableId="253979659">
    <w:abstractNumId w:val="279"/>
  </w:num>
  <w:num w:numId="314" w16cid:durableId="780992571">
    <w:abstractNumId w:val="205"/>
  </w:num>
  <w:num w:numId="315" w16cid:durableId="358749939">
    <w:abstractNumId w:val="197"/>
  </w:num>
  <w:num w:numId="316" w16cid:durableId="1121069850">
    <w:abstractNumId w:val="95"/>
  </w:num>
  <w:num w:numId="317" w16cid:durableId="1750229668">
    <w:abstractNumId w:val="85"/>
  </w:num>
  <w:num w:numId="318" w16cid:durableId="1236476104">
    <w:abstractNumId w:val="71"/>
  </w:num>
  <w:num w:numId="319" w16cid:durableId="248194276">
    <w:abstractNumId w:val="34"/>
  </w:num>
  <w:num w:numId="320" w16cid:durableId="1883512685">
    <w:abstractNumId w:val="313"/>
  </w:num>
  <w:num w:numId="321" w16cid:durableId="1076897896">
    <w:abstractNumId w:val="305"/>
  </w:num>
  <w:num w:numId="322" w16cid:durableId="762184024">
    <w:abstractNumId w:val="63"/>
  </w:num>
  <w:num w:numId="323" w16cid:durableId="1320964960">
    <w:abstractNumId w:val="108"/>
  </w:num>
  <w:num w:numId="324" w16cid:durableId="1543596330">
    <w:abstractNumId w:val="244"/>
  </w:num>
  <w:num w:numId="325" w16cid:durableId="282615349">
    <w:abstractNumId w:val="182"/>
  </w:num>
  <w:num w:numId="326" w16cid:durableId="162817230">
    <w:abstractNumId w:val="36"/>
  </w:num>
  <w:num w:numId="327" w16cid:durableId="83501235">
    <w:abstractNumId w:val="15"/>
  </w:num>
  <w:num w:numId="328" w16cid:durableId="9770377">
    <w:abstractNumId w:val="207"/>
  </w:num>
  <w:num w:numId="329" w16cid:durableId="1008286144">
    <w:abstractNumId w:val="223"/>
  </w:num>
  <w:numIdMacAtCleanup w:val="3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0C2"/>
    <w:rsid w:val="00005F51"/>
    <w:rsid w:val="00006005"/>
    <w:rsid w:val="0001120F"/>
    <w:rsid w:val="00022ADF"/>
    <w:rsid w:val="00034E46"/>
    <w:rsid w:val="00035F88"/>
    <w:rsid w:val="000374E6"/>
    <w:rsid w:val="00040362"/>
    <w:rsid w:val="000427D0"/>
    <w:rsid w:val="00052E0B"/>
    <w:rsid w:val="00053858"/>
    <w:rsid w:val="00055943"/>
    <w:rsid w:val="000573DC"/>
    <w:rsid w:val="0006296B"/>
    <w:rsid w:val="00066A72"/>
    <w:rsid w:val="00067A0A"/>
    <w:rsid w:val="00072C13"/>
    <w:rsid w:val="0007512F"/>
    <w:rsid w:val="00081060"/>
    <w:rsid w:val="00084FDF"/>
    <w:rsid w:val="00086AE9"/>
    <w:rsid w:val="00095EFA"/>
    <w:rsid w:val="000A0C54"/>
    <w:rsid w:val="000A6578"/>
    <w:rsid w:val="000A7A12"/>
    <w:rsid w:val="000B25F9"/>
    <w:rsid w:val="000B3E84"/>
    <w:rsid w:val="000B48D7"/>
    <w:rsid w:val="000B7E8B"/>
    <w:rsid w:val="000C46CA"/>
    <w:rsid w:val="000C53BC"/>
    <w:rsid w:val="000C7F76"/>
    <w:rsid w:val="000D107F"/>
    <w:rsid w:val="000D394A"/>
    <w:rsid w:val="000D7B7A"/>
    <w:rsid w:val="000E5593"/>
    <w:rsid w:val="000E5FE3"/>
    <w:rsid w:val="000E6A42"/>
    <w:rsid w:val="000E7463"/>
    <w:rsid w:val="000F4F87"/>
    <w:rsid w:val="000F74DB"/>
    <w:rsid w:val="00103748"/>
    <w:rsid w:val="00104A16"/>
    <w:rsid w:val="00104A45"/>
    <w:rsid w:val="001053A6"/>
    <w:rsid w:val="001171E7"/>
    <w:rsid w:val="00120C0F"/>
    <w:rsid w:val="00121B11"/>
    <w:rsid w:val="00125052"/>
    <w:rsid w:val="001273FC"/>
    <w:rsid w:val="001366D0"/>
    <w:rsid w:val="00147514"/>
    <w:rsid w:val="001660A2"/>
    <w:rsid w:val="00166458"/>
    <w:rsid w:val="00174E89"/>
    <w:rsid w:val="0017574F"/>
    <w:rsid w:val="0019483D"/>
    <w:rsid w:val="001B4684"/>
    <w:rsid w:val="001B7CD7"/>
    <w:rsid w:val="001C5509"/>
    <w:rsid w:val="001D1CF8"/>
    <w:rsid w:val="001D278C"/>
    <w:rsid w:val="001D3EDC"/>
    <w:rsid w:val="001D5880"/>
    <w:rsid w:val="001D6E9F"/>
    <w:rsid w:val="001D6F5D"/>
    <w:rsid w:val="001E31BF"/>
    <w:rsid w:val="001E4B3D"/>
    <w:rsid w:val="001F17E5"/>
    <w:rsid w:val="001F1C2B"/>
    <w:rsid w:val="001F28DB"/>
    <w:rsid w:val="001F3B85"/>
    <w:rsid w:val="001F5BD3"/>
    <w:rsid w:val="001F750B"/>
    <w:rsid w:val="00203E19"/>
    <w:rsid w:val="00210A09"/>
    <w:rsid w:val="00215512"/>
    <w:rsid w:val="00222471"/>
    <w:rsid w:val="00231222"/>
    <w:rsid w:val="00245DC0"/>
    <w:rsid w:val="0024655C"/>
    <w:rsid w:val="00247CBD"/>
    <w:rsid w:val="00251215"/>
    <w:rsid w:val="002522A2"/>
    <w:rsid w:val="00252DD9"/>
    <w:rsid w:val="0025461C"/>
    <w:rsid w:val="00254A9B"/>
    <w:rsid w:val="00254B0C"/>
    <w:rsid w:val="0025505C"/>
    <w:rsid w:val="002567B4"/>
    <w:rsid w:val="00257795"/>
    <w:rsid w:val="00257B43"/>
    <w:rsid w:val="002669FB"/>
    <w:rsid w:val="00266A26"/>
    <w:rsid w:val="00267181"/>
    <w:rsid w:val="00273589"/>
    <w:rsid w:val="00275277"/>
    <w:rsid w:val="00275F09"/>
    <w:rsid w:val="00280559"/>
    <w:rsid w:val="0028144C"/>
    <w:rsid w:val="0028390C"/>
    <w:rsid w:val="00284E3E"/>
    <w:rsid w:val="00286CCD"/>
    <w:rsid w:val="00286E22"/>
    <w:rsid w:val="00292639"/>
    <w:rsid w:val="00293336"/>
    <w:rsid w:val="00293C7B"/>
    <w:rsid w:val="002A38C6"/>
    <w:rsid w:val="002A5007"/>
    <w:rsid w:val="002B5F66"/>
    <w:rsid w:val="002B6267"/>
    <w:rsid w:val="002B6E59"/>
    <w:rsid w:val="002C6748"/>
    <w:rsid w:val="002C69A8"/>
    <w:rsid w:val="002D2905"/>
    <w:rsid w:val="002D6C29"/>
    <w:rsid w:val="002E173E"/>
    <w:rsid w:val="002E2EAE"/>
    <w:rsid w:val="002E30C2"/>
    <w:rsid w:val="002E44D8"/>
    <w:rsid w:val="002E5217"/>
    <w:rsid w:val="002E79FC"/>
    <w:rsid w:val="002F369C"/>
    <w:rsid w:val="002F3FB4"/>
    <w:rsid w:val="002F6F5B"/>
    <w:rsid w:val="003030DE"/>
    <w:rsid w:val="00305424"/>
    <w:rsid w:val="00307DB8"/>
    <w:rsid w:val="0031375D"/>
    <w:rsid w:val="00314E34"/>
    <w:rsid w:val="003168F8"/>
    <w:rsid w:val="003336BE"/>
    <w:rsid w:val="00340B02"/>
    <w:rsid w:val="003422AC"/>
    <w:rsid w:val="00355932"/>
    <w:rsid w:val="00357C13"/>
    <w:rsid w:val="00361B83"/>
    <w:rsid w:val="00363CED"/>
    <w:rsid w:val="00384E2F"/>
    <w:rsid w:val="00386557"/>
    <w:rsid w:val="0038749E"/>
    <w:rsid w:val="003938AB"/>
    <w:rsid w:val="003B106E"/>
    <w:rsid w:val="003B3EAC"/>
    <w:rsid w:val="003B5B0B"/>
    <w:rsid w:val="003D1041"/>
    <w:rsid w:val="003D3C34"/>
    <w:rsid w:val="003D72E3"/>
    <w:rsid w:val="003E08E8"/>
    <w:rsid w:val="003E4FA8"/>
    <w:rsid w:val="003F06A2"/>
    <w:rsid w:val="003F1E55"/>
    <w:rsid w:val="003F1EAA"/>
    <w:rsid w:val="003F45C4"/>
    <w:rsid w:val="003F79C0"/>
    <w:rsid w:val="004033DD"/>
    <w:rsid w:val="00404F91"/>
    <w:rsid w:val="00410D03"/>
    <w:rsid w:val="0042135B"/>
    <w:rsid w:val="00422541"/>
    <w:rsid w:val="004233D3"/>
    <w:rsid w:val="00423B75"/>
    <w:rsid w:val="004268C3"/>
    <w:rsid w:val="004301A8"/>
    <w:rsid w:val="004346AA"/>
    <w:rsid w:val="00442A23"/>
    <w:rsid w:val="00445142"/>
    <w:rsid w:val="004508AC"/>
    <w:rsid w:val="0045217A"/>
    <w:rsid w:val="0045226B"/>
    <w:rsid w:val="00454176"/>
    <w:rsid w:val="00454E8A"/>
    <w:rsid w:val="00475D8C"/>
    <w:rsid w:val="0048005E"/>
    <w:rsid w:val="00482304"/>
    <w:rsid w:val="00484D71"/>
    <w:rsid w:val="00485C9A"/>
    <w:rsid w:val="004A2398"/>
    <w:rsid w:val="004A330B"/>
    <w:rsid w:val="004B6A8C"/>
    <w:rsid w:val="004C04E1"/>
    <w:rsid w:val="004C0D2C"/>
    <w:rsid w:val="004C0E51"/>
    <w:rsid w:val="004C45E4"/>
    <w:rsid w:val="004D131B"/>
    <w:rsid w:val="004D5046"/>
    <w:rsid w:val="004D5684"/>
    <w:rsid w:val="004D5B31"/>
    <w:rsid w:val="004D5B50"/>
    <w:rsid w:val="004D71FF"/>
    <w:rsid w:val="004E0F0A"/>
    <w:rsid w:val="004E13F8"/>
    <w:rsid w:val="004E2924"/>
    <w:rsid w:val="004F289E"/>
    <w:rsid w:val="004F5013"/>
    <w:rsid w:val="004F5251"/>
    <w:rsid w:val="004F6D03"/>
    <w:rsid w:val="005069A3"/>
    <w:rsid w:val="00513511"/>
    <w:rsid w:val="00514CF4"/>
    <w:rsid w:val="00516641"/>
    <w:rsid w:val="00521A37"/>
    <w:rsid w:val="005351D0"/>
    <w:rsid w:val="00546F90"/>
    <w:rsid w:val="00547B35"/>
    <w:rsid w:val="00551AD9"/>
    <w:rsid w:val="005609E5"/>
    <w:rsid w:val="00560BD8"/>
    <w:rsid w:val="005639FA"/>
    <w:rsid w:val="00567119"/>
    <w:rsid w:val="00570779"/>
    <w:rsid w:val="00572CEE"/>
    <w:rsid w:val="00572D98"/>
    <w:rsid w:val="00573330"/>
    <w:rsid w:val="00573419"/>
    <w:rsid w:val="00574E72"/>
    <w:rsid w:val="005753A1"/>
    <w:rsid w:val="00576768"/>
    <w:rsid w:val="005774AC"/>
    <w:rsid w:val="00581482"/>
    <w:rsid w:val="00584A5C"/>
    <w:rsid w:val="00587641"/>
    <w:rsid w:val="00593F31"/>
    <w:rsid w:val="00597E84"/>
    <w:rsid w:val="005A12BC"/>
    <w:rsid w:val="005A23E2"/>
    <w:rsid w:val="005A355F"/>
    <w:rsid w:val="005A74DB"/>
    <w:rsid w:val="005C349A"/>
    <w:rsid w:val="005C3965"/>
    <w:rsid w:val="005C618D"/>
    <w:rsid w:val="005D14BA"/>
    <w:rsid w:val="005D1539"/>
    <w:rsid w:val="005D6CE8"/>
    <w:rsid w:val="005E0726"/>
    <w:rsid w:val="005F346B"/>
    <w:rsid w:val="005F5003"/>
    <w:rsid w:val="005F649B"/>
    <w:rsid w:val="005F7819"/>
    <w:rsid w:val="006049AF"/>
    <w:rsid w:val="00605DF3"/>
    <w:rsid w:val="0061271B"/>
    <w:rsid w:val="00614BFD"/>
    <w:rsid w:val="006174AD"/>
    <w:rsid w:val="00621DEB"/>
    <w:rsid w:val="00622605"/>
    <w:rsid w:val="00624662"/>
    <w:rsid w:val="006249A4"/>
    <w:rsid w:val="00627006"/>
    <w:rsid w:val="00632E94"/>
    <w:rsid w:val="00634505"/>
    <w:rsid w:val="00634A38"/>
    <w:rsid w:val="00635979"/>
    <w:rsid w:val="00681E33"/>
    <w:rsid w:val="00694528"/>
    <w:rsid w:val="006945B6"/>
    <w:rsid w:val="00694F72"/>
    <w:rsid w:val="006A1256"/>
    <w:rsid w:val="006A1863"/>
    <w:rsid w:val="006A1C7B"/>
    <w:rsid w:val="006A3C0F"/>
    <w:rsid w:val="006A3E5A"/>
    <w:rsid w:val="006A7AA1"/>
    <w:rsid w:val="006B2155"/>
    <w:rsid w:val="006B2E20"/>
    <w:rsid w:val="006B3FB1"/>
    <w:rsid w:val="006B43A4"/>
    <w:rsid w:val="006B5E7D"/>
    <w:rsid w:val="006B6CBF"/>
    <w:rsid w:val="006C1978"/>
    <w:rsid w:val="006C369D"/>
    <w:rsid w:val="006C418F"/>
    <w:rsid w:val="006C5AFF"/>
    <w:rsid w:val="006C5DD7"/>
    <w:rsid w:val="006D4D28"/>
    <w:rsid w:val="006D4ECC"/>
    <w:rsid w:val="006E0920"/>
    <w:rsid w:val="006E206B"/>
    <w:rsid w:val="006E2B8C"/>
    <w:rsid w:val="006E2CD8"/>
    <w:rsid w:val="006F3B28"/>
    <w:rsid w:val="00700B5F"/>
    <w:rsid w:val="00700D2E"/>
    <w:rsid w:val="00703D1D"/>
    <w:rsid w:val="0070445E"/>
    <w:rsid w:val="00705297"/>
    <w:rsid w:val="007079D4"/>
    <w:rsid w:val="00710248"/>
    <w:rsid w:val="00710B6D"/>
    <w:rsid w:val="0071147B"/>
    <w:rsid w:val="00725B90"/>
    <w:rsid w:val="0073240D"/>
    <w:rsid w:val="0073286E"/>
    <w:rsid w:val="00733A1C"/>
    <w:rsid w:val="0073716C"/>
    <w:rsid w:val="007405CE"/>
    <w:rsid w:val="00743F9E"/>
    <w:rsid w:val="007560F4"/>
    <w:rsid w:val="007710B3"/>
    <w:rsid w:val="0077199C"/>
    <w:rsid w:val="00772471"/>
    <w:rsid w:val="00772A3C"/>
    <w:rsid w:val="00773A16"/>
    <w:rsid w:val="007761C6"/>
    <w:rsid w:val="007823E4"/>
    <w:rsid w:val="007855A8"/>
    <w:rsid w:val="00786A30"/>
    <w:rsid w:val="00787D28"/>
    <w:rsid w:val="00796317"/>
    <w:rsid w:val="007A479B"/>
    <w:rsid w:val="007A7721"/>
    <w:rsid w:val="007B0FFF"/>
    <w:rsid w:val="007B13F2"/>
    <w:rsid w:val="007B23C5"/>
    <w:rsid w:val="007B28B9"/>
    <w:rsid w:val="007B4CC5"/>
    <w:rsid w:val="007B6310"/>
    <w:rsid w:val="007B6504"/>
    <w:rsid w:val="007C3594"/>
    <w:rsid w:val="007C4939"/>
    <w:rsid w:val="007C562D"/>
    <w:rsid w:val="007C70BA"/>
    <w:rsid w:val="007C7907"/>
    <w:rsid w:val="007D253B"/>
    <w:rsid w:val="007D31B3"/>
    <w:rsid w:val="007D6619"/>
    <w:rsid w:val="00801936"/>
    <w:rsid w:val="00802B03"/>
    <w:rsid w:val="00803481"/>
    <w:rsid w:val="008145E0"/>
    <w:rsid w:val="00816802"/>
    <w:rsid w:val="00835EC8"/>
    <w:rsid w:val="0083722B"/>
    <w:rsid w:val="008406B9"/>
    <w:rsid w:val="008443D7"/>
    <w:rsid w:val="00847231"/>
    <w:rsid w:val="008474FD"/>
    <w:rsid w:val="008519D3"/>
    <w:rsid w:val="0085792E"/>
    <w:rsid w:val="008622EF"/>
    <w:rsid w:val="00866CC9"/>
    <w:rsid w:val="00871799"/>
    <w:rsid w:val="0087510D"/>
    <w:rsid w:val="00882BBC"/>
    <w:rsid w:val="00883EE0"/>
    <w:rsid w:val="008936E8"/>
    <w:rsid w:val="008A19F5"/>
    <w:rsid w:val="008A3EAC"/>
    <w:rsid w:val="008A452F"/>
    <w:rsid w:val="008A4B73"/>
    <w:rsid w:val="008A4D4A"/>
    <w:rsid w:val="008A501E"/>
    <w:rsid w:val="008B4D0E"/>
    <w:rsid w:val="008B5127"/>
    <w:rsid w:val="008C0E12"/>
    <w:rsid w:val="008C13E9"/>
    <w:rsid w:val="008C56CE"/>
    <w:rsid w:val="008D309B"/>
    <w:rsid w:val="008D4141"/>
    <w:rsid w:val="008D5B80"/>
    <w:rsid w:val="008E4042"/>
    <w:rsid w:val="008E4A92"/>
    <w:rsid w:val="008E7E8A"/>
    <w:rsid w:val="008F1C6D"/>
    <w:rsid w:val="0090001B"/>
    <w:rsid w:val="00903B9C"/>
    <w:rsid w:val="00904965"/>
    <w:rsid w:val="0090782D"/>
    <w:rsid w:val="00912F4C"/>
    <w:rsid w:val="009279F4"/>
    <w:rsid w:val="009305FB"/>
    <w:rsid w:val="0093127F"/>
    <w:rsid w:val="009371D0"/>
    <w:rsid w:val="009412D6"/>
    <w:rsid w:val="009425EF"/>
    <w:rsid w:val="0094344E"/>
    <w:rsid w:val="009504D2"/>
    <w:rsid w:val="00960DC3"/>
    <w:rsid w:val="0096196F"/>
    <w:rsid w:val="0096706B"/>
    <w:rsid w:val="00967658"/>
    <w:rsid w:val="00967FF5"/>
    <w:rsid w:val="009708F7"/>
    <w:rsid w:val="00976C22"/>
    <w:rsid w:val="0099190E"/>
    <w:rsid w:val="00996772"/>
    <w:rsid w:val="009977D6"/>
    <w:rsid w:val="009A1C9B"/>
    <w:rsid w:val="009A6546"/>
    <w:rsid w:val="009B08AB"/>
    <w:rsid w:val="009B38A0"/>
    <w:rsid w:val="009B7DED"/>
    <w:rsid w:val="009C12DA"/>
    <w:rsid w:val="009C1604"/>
    <w:rsid w:val="009C2DDB"/>
    <w:rsid w:val="009C77A0"/>
    <w:rsid w:val="009E179A"/>
    <w:rsid w:val="009E3463"/>
    <w:rsid w:val="009E504B"/>
    <w:rsid w:val="009F2A48"/>
    <w:rsid w:val="009F519E"/>
    <w:rsid w:val="009F7319"/>
    <w:rsid w:val="00A02939"/>
    <w:rsid w:val="00A03265"/>
    <w:rsid w:val="00A13223"/>
    <w:rsid w:val="00A2211B"/>
    <w:rsid w:val="00A23B5E"/>
    <w:rsid w:val="00A272F6"/>
    <w:rsid w:val="00A27AB4"/>
    <w:rsid w:val="00A31F98"/>
    <w:rsid w:val="00A3241F"/>
    <w:rsid w:val="00A370BE"/>
    <w:rsid w:val="00A43757"/>
    <w:rsid w:val="00A46ADA"/>
    <w:rsid w:val="00A5356E"/>
    <w:rsid w:val="00A570D9"/>
    <w:rsid w:val="00A5767C"/>
    <w:rsid w:val="00A704A7"/>
    <w:rsid w:val="00A765FA"/>
    <w:rsid w:val="00A82EF4"/>
    <w:rsid w:val="00A8614B"/>
    <w:rsid w:val="00A908EA"/>
    <w:rsid w:val="00A930B2"/>
    <w:rsid w:val="00A94D7D"/>
    <w:rsid w:val="00AA2391"/>
    <w:rsid w:val="00AA5415"/>
    <w:rsid w:val="00AB34FD"/>
    <w:rsid w:val="00AB3933"/>
    <w:rsid w:val="00AB6437"/>
    <w:rsid w:val="00AB75B9"/>
    <w:rsid w:val="00AC1164"/>
    <w:rsid w:val="00AC5FFB"/>
    <w:rsid w:val="00AD2377"/>
    <w:rsid w:val="00AD34C2"/>
    <w:rsid w:val="00AD4712"/>
    <w:rsid w:val="00AE087A"/>
    <w:rsid w:val="00AE51FF"/>
    <w:rsid w:val="00AF0485"/>
    <w:rsid w:val="00AF2A39"/>
    <w:rsid w:val="00AF33B5"/>
    <w:rsid w:val="00AF52EE"/>
    <w:rsid w:val="00B0121A"/>
    <w:rsid w:val="00B01502"/>
    <w:rsid w:val="00B01FB2"/>
    <w:rsid w:val="00B022A7"/>
    <w:rsid w:val="00B03F86"/>
    <w:rsid w:val="00B057C3"/>
    <w:rsid w:val="00B079D9"/>
    <w:rsid w:val="00B11D08"/>
    <w:rsid w:val="00B15CA9"/>
    <w:rsid w:val="00B2007A"/>
    <w:rsid w:val="00B21707"/>
    <w:rsid w:val="00B2379D"/>
    <w:rsid w:val="00B306CF"/>
    <w:rsid w:val="00B3290E"/>
    <w:rsid w:val="00B33EEC"/>
    <w:rsid w:val="00B40296"/>
    <w:rsid w:val="00B40955"/>
    <w:rsid w:val="00B419CA"/>
    <w:rsid w:val="00B43BF7"/>
    <w:rsid w:val="00B44C5F"/>
    <w:rsid w:val="00B478E0"/>
    <w:rsid w:val="00B47E2F"/>
    <w:rsid w:val="00B56130"/>
    <w:rsid w:val="00B645D6"/>
    <w:rsid w:val="00B653F1"/>
    <w:rsid w:val="00B65D0E"/>
    <w:rsid w:val="00B67863"/>
    <w:rsid w:val="00B70D71"/>
    <w:rsid w:val="00B74018"/>
    <w:rsid w:val="00B75852"/>
    <w:rsid w:val="00B81AF6"/>
    <w:rsid w:val="00B8389F"/>
    <w:rsid w:val="00B83C91"/>
    <w:rsid w:val="00B872A1"/>
    <w:rsid w:val="00B87798"/>
    <w:rsid w:val="00B94D43"/>
    <w:rsid w:val="00B96AE3"/>
    <w:rsid w:val="00BA157A"/>
    <w:rsid w:val="00BA39ED"/>
    <w:rsid w:val="00BA53A1"/>
    <w:rsid w:val="00BA5C33"/>
    <w:rsid w:val="00BA72AB"/>
    <w:rsid w:val="00BB094D"/>
    <w:rsid w:val="00BC2D0F"/>
    <w:rsid w:val="00BC3962"/>
    <w:rsid w:val="00BC48C1"/>
    <w:rsid w:val="00BC5BD6"/>
    <w:rsid w:val="00BC7539"/>
    <w:rsid w:val="00BD4625"/>
    <w:rsid w:val="00BD4A92"/>
    <w:rsid w:val="00BD74D9"/>
    <w:rsid w:val="00BE05B3"/>
    <w:rsid w:val="00BE4661"/>
    <w:rsid w:val="00BE5F51"/>
    <w:rsid w:val="00BF1346"/>
    <w:rsid w:val="00C030E2"/>
    <w:rsid w:val="00C039E8"/>
    <w:rsid w:val="00C06893"/>
    <w:rsid w:val="00C06D81"/>
    <w:rsid w:val="00C17264"/>
    <w:rsid w:val="00C17BD2"/>
    <w:rsid w:val="00C2248F"/>
    <w:rsid w:val="00C22B97"/>
    <w:rsid w:val="00C23B4A"/>
    <w:rsid w:val="00C23BD1"/>
    <w:rsid w:val="00C2698C"/>
    <w:rsid w:val="00C3008A"/>
    <w:rsid w:val="00C3011D"/>
    <w:rsid w:val="00C3141B"/>
    <w:rsid w:val="00C3405E"/>
    <w:rsid w:val="00C50F57"/>
    <w:rsid w:val="00C577E3"/>
    <w:rsid w:val="00C6022D"/>
    <w:rsid w:val="00C60B28"/>
    <w:rsid w:val="00C70602"/>
    <w:rsid w:val="00C71DF0"/>
    <w:rsid w:val="00C72F7C"/>
    <w:rsid w:val="00C73971"/>
    <w:rsid w:val="00C805DA"/>
    <w:rsid w:val="00C860A7"/>
    <w:rsid w:val="00C872C1"/>
    <w:rsid w:val="00C87485"/>
    <w:rsid w:val="00C920EA"/>
    <w:rsid w:val="00C926D9"/>
    <w:rsid w:val="00C971B3"/>
    <w:rsid w:val="00C97DD7"/>
    <w:rsid w:val="00CA3A42"/>
    <w:rsid w:val="00CA4880"/>
    <w:rsid w:val="00CA54AE"/>
    <w:rsid w:val="00CB21BB"/>
    <w:rsid w:val="00CC40AA"/>
    <w:rsid w:val="00CC43A7"/>
    <w:rsid w:val="00CC7646"/>
    <w:rsid w:val="00CC7EC6"/>
    <w:rsid w:val="00CD3FD3"/>
    <w:rsid w:val="00CD4F82"/>
    <w:rsid w:val="00CD50BB"/>
    <w:rsid w:val="00CD569A"/>
    <w:rsid w:val="00CD5EB1"/>
    <w:rsid w:val="00CF0BB0"/>
    <w:rsid w:val="00CF0CFD"/>
    <w:rsid w:val="00CF2CA8"/>
    <w:rsid w:val="00CF3426"/>
    <w:rsid w:val="00D01E99"/>
    <w:rsid w:val="00D025C9"/>
    <w:rsid w:val="00D05556"/>
    <w:rsid w:val="00D07752"/>
    <w:rsid w:val="00D16BA4"/>
    <w:rsid w:val="00D22DF5"/>
    <w:rsid w:val="00D25409"/>
    <w:rsid w:val="00D265D9"/>
    <w:rsid w:val="00D30F16"/>
    <w:rsid w:val="00D4124C"/>
    <w:rsid w:val="00D41DD0"/>
    <w:rsid w:val="00D42116"/>
    <w:rsid w:val="00D42B45"/>
    <w:rsid w:val="00D432D7"/>
    <w:rsid w:val="00D45354"/>
    <w:rsid w:val="00D5382C"/>
    <w:rsid w:val="00D65FC2"/>
    <w:rsid w:val="00D70A23"/>
    <w:rsid w:val="00D74EF2"/>
    <w:rsid w:val="00D7530F"/>
    <w:rsid w:val="00D80C3B"/>
    <w:rsid w:val="00D81E52"/>
    <w:rsid w:val="00D820ED"/>
    <w:rsid w:val="00D86259"/>
    <w:rsid w:val="00D8747D"/>
    <w:rsid w:val="00D90753"/>
    <w:rsid w:val="00D91CD6"/>
    <w:rsid w:val="00D93333"/>
    <w:rsid w:val="00D967B9"/>
    <w:rsid w:val="00DA1388"/>
    <w:rsid w:val="00DA6A72"/>
    <w:rsid w:val="00DB2DDB"/>
    <w:rsid w:val="00DC6CAC"/>
    <w:rsid w:val="00DC6F8D"/>
    <w:rsid w:val="00DC7DAF"/>
    <w:rsid w:val="00DE55B7"/>
    <w:rsid w:val="00DF0778"/>
    <w:rsid w:val="00DF2C04"/>
    <w:rsid w:val="00E00C66"/>
    <w:rsid w:val="00E0106A"/>
    <w:rsid w:val="00E0126E"/>
    <w:rsid w:val="00E022E3"/>
    <w:rsid w:val="00E03220"/>
    <w:rsid w:val="00E03F65"/>
    <w:rsid w:val="00E06613"/>
    <w:rsid w:val="00E11D67"/>
    <w:rsid w:val="00E14218"/>
    <w:rsid w:val="00E15718"/>
    <w:rsid w:val="00E16EAE"/>
    <w:rsid w:val="00E20996"/>
    <w:rsid w:val="00E2284D"/>
    <w:rsid w:val="00E22B9B"/>
    <w:rsid w:val="00E230E2"/>
    <w:rsid w:val="00E27383"/>
    <w:rsid w:val="00E30A82"/>
    <w:rsid w:val="00E34089"/>
    <w:rsid w:val="00E34720"/>
    <w:rsid w:val="00E3615D"/>
    <w:rsid w:val="00E37CD7"/>
    <w:rsid w:val="00E4259F"/>
    <w:rsid w:val="00E43081"/>
    <w:rsid w:val="00E54E92"/>
    <w:rsid w:val="00E565BA"/>
    <w:rsid w:val="00E63134"/>
    <w:rsid w:val="00E63F7C"/>
    <w:rsid w:val="00E7497D"/>
    <w:rsid w:val="00E76CFF"/>
    <w:rsid w:val="00E76F36"/>
    <w:rsid w:val="00E86B98"/>
    <w:rsid w:val="00E91F35"/>
    <w:rsid w:val="00E933D0"/>
    <w:rsid w:val="00E93783"/>
    <w:rsid w:val="00E97DBA"/>
    <w:rsid w:val="00EA353E"/>
    <w:rsid w:val="00EA4AF8"/>
    <w:rsid w:val="00EA61DB"/>
    <w:rsid w:val="00EB1F4C"/>
    <w:rsid w:val="00EC1B06"/>
    <w:rsid w:val="00EC5139"/>
    <w:rsid w:val="00EC6F0D"/>
    <w:rsid w:val="00ED22EF"/>
    <w:rsid w:val="00ED6F65"/>
    <w:rsid w:val="00EF3D1B"/>
    <w:rsid w:val="00EF5D3E"/>
    <w:rsid w:val="00F025B3"/>
    <w:rsid w:val="00F068C8"/>
    <w:rsid w:val="00F12487"/>
    <w:rsid w:val="00F15E67"/>
    <w:rsid w:val="00F170B5"/>
    <w:rsid w:val="00F17BC1"/>
    <w:rsid w:val="00F221FE"/>
    <w:rsid w:val="00F23BF8"/>
    <w:rsid w:val="00F30B8C"/>
    <w:rsid w:val="00F34CF3"/>
    <w:rsid w:val="00F35B1D"/>
    <w:rsid w:val="00F35F0D"/>
    <w:rsid w:val="00F400AB"/>
    <w:rsid w:val="00F40CA6"/>
    <w:rsid w:val="00F40F70"/>
    <w:rsid w:val="00F411BA"/>
    <w:rsid w:val="00F441C5"/>
    <w:rsid w:val="00F51691"/>
    <w:rsid w:val="00F55421"/>
    <w:rsid w:val="00F566E6"/>
    <w:rsid w:val="00F5670D"/>
    <w:rsid w:val="00F60AEC"/>
    <w:rsid w:val="00F65A49"/>
    <w:rsid w:val="00F73D24"/>
    <w:rsid w:val="00F75304"/>
    <w:rsid w:val="00F760E1"/>
    <w:rsid w:val="00F77748"/>
    <w:rsid w:val="00F80465"/>
    <w:rsid w:val="00F84966"/>
    <w:rsid w:val="00F8573C"/>
    <w:rsid w:val="00F85D85"/>
    <w:rsid w:val="00F900BD"/>
    <w:rsid w:val="00F94A71"/>
    <w:rsid w:val="00F965DA"/>
    <w:rsid w:val="00FA1CF5"/>
    <w:rsid w:val="00FA71D5"/>
    <w:rsid w:val="00FB49B4"/>
    <w:rsid w:val="00FB52F9"/>
    <w:rsid w:val="00FB6644"/>
    <w:rsid w:val="00FC5584"/>
    <w:rsid w:val="00FC77D3"/>
    <w:rsid w:val="00FD1E25"/>
    <w:rsid w:val="00FD2A0B"/>
    <w:rsid w:val="00FD3F61"/>
    <w:rsid w:val="00FE19AC"/>
    <w:rsid w:val="00FF5B95"/>
    <w:rsid w:val="00FF60E2"/>
    <w:rsid w:val="00FF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57BECC"/>
  <w15:docId w15:val="{2E6122F4-12A7-4F73-A934-DB0DC5F06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iPriority="0" w:unhideWhenUsed="1" w:qFormat="1"/>
    <w:lsdException w:name="heading 8" w:locked="1" w:semiHidden="1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74E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81E5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D2A0B"/>
    <w:pPr>
      <w:keepNext/>
      <w:spacing w:before="240" w:after="60" w:line="240" w:lineRule="auto"/>
      <w:ind w:left="425"/>
      <w:outlineLvl w:val="1"/>
    </w:pPr>
    <w:rPr>
      <w:rFonts w:ascii="Cambria" w:eastAsia="Times New Roman" w:hAnsi="Cambria" w:cs="Cambria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agwek4"/>
    <w:link w:val="Nagwek3Znak"/>
    <w:uiPriority w:val="99"/>
    <w:qFormat/>
    <w:locked/>
    <w:rsid w:val="00FD2A0B"/>
    <w:pPr>
      <w:keepNext/>
      <w:tabs>
        <w:tab w:val="num" w:pos="400"/>
        <w:tab w:val="num" w:pos="2160"/>
      </w:tabs>
      <w:suppressAutoHyphens/>
      <w:spacing w:before="240" w:after="240" w:line="240" w:lineRule="auto"/>
      <w:ind w:left="709" w:hanging="283"/>
      <w:outlineLvl w:val="2"/>
    </w:pPr>
    <w:rPr>
      <w:rFonts w:eastAsia="Times New Roman"/>
      <w:b/>
      <w:bCs/>
      <w:sz w:val="24"/>
      <w:szCs w:val="24"/>
      <w:u w:val="single"/>
      <w:lang w:eastAsia="pl-PL"/>
    </w:rPr>
  </w:style>
  <w:style w:type="paragraph" w:styleId="Nagwek4">
    <w:name w:val="heading 4"/>
    <w:basedOn w:val="Normalny"/>
    <w:link w:val="Nagwek4Znak"/>
    <w:uiPriority w:val="99"/>
    <w:qFormat/>
    <w:rsid w:val="00E63F7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Nagwek5">
    <w:name w:val="heading 5"/>
    <w:basedOn w:val="Normalny"/>
    <w:link w:val="Nagwek5Znak"/>
    <w:uiPriority w:val="99"/>
    <w:qFormat/>
    <w:locked/>
    <w:rsid w:val="00FD2A0B"/>
    <w:pPr>
      <w:tabs>
        <w:tab w:val="num" w:pos="3600"/>
      </w:tabs>
      <w:spacing w:before="60" w:after="60" w:line="240" w:lineRule="auto"/>
      <w:ind w:left="680" w:hanging="283"/>
      <w:outlineLvl w:val="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9"/>
    <w:qFormat/>
    <w:locked/>
    <w:rsid w:val="00FD2A0B"/>
    <w:pPr>
      <w:keepNext/>
      <w:spacing w:before="120" w:after="120" w:line="240" w:lineRule="auto"/>
      <w:ind w:left="284" w:hanging="284"/>
      <w:jc w:val="right"/>
      <w:outlineLvl w:val="5"/>
    </w:pPr>
    <w:rPr>
      <w:rFonts w:cs="Calibri"/>
      <w:i/>
      <w:iCs/>
    </w:rPr>
  </w:style>
  <w:style w:type="paragraph" w:styleId="Nagwek8">
    <w:name w:val="heading 8"/>
    <w:basedOn w:val="Normalny"/>
    <w:next w:val="Normalny"/>
    <w:link w:val="Nagwek8Znak"/>
    <w:uiPriority w:val="99"/>
    <w:qFormat/>
    <w:locked/>
    <w:rsid w:val="00FD2A0B"/>
    <w:pPr>
      <w:spacing w:before="240" w:after="60" w:line="240" w:lineRule="auto"/>
      <w:ind w:left="425"/>
      <w:outlineLvl w:val="7"/>
    </w:pPr>
    <w:rPr>
      <w:rFonts w:eastAsia="Times New Roman" w:cs="Calibri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F965D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Nagwek4Znak">
    <w:name w:val="Nagłówek 4 Znak"/>
    <w:link w:val="Nagwek4"/>
    <w:uiPriority w:val="99"/>
    <w:locked/>
    <w:rsid w:val="00E63F7C"/>
    <w:rPr>
      <w:rFonts w:ascii="Times New Roman" w:hAnsi="Times New Roman" w:cs="Times New Roman"/>
      <w:b/>
      <w:b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2E30C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2E30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2E30C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2E3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2E30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EF5D3E"/>
    <w:rPr>
      <w:rFonts w:cs="Times New Roman"/>
      <w:color w:val="0000FF"/>
      <w:u w:val="single"/>
    </w:rPr>
  </w:style>
  <w:style w:type="character" w:styleId="HTML-cytat">
    <w:name w:val="HTML Cite"/>
    <w:uiPriority w:val="99"/>
    <w:semiHidden/>
    <w:rsid w:val="00E63F7C"/>
    <w:rPr>
      <w:rFonts w:cs="Times New Roman"/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63F7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E63F7C"/>
    <w:rPr>
      <w:rFonts w:cs="Times New Roman"/>
      <w:lang w:eastAsia="en-US"/>
    </w:rPr>
  </w:style>
  <w:style w:type="character" w:styleId="Odwoanieprzypisudolnego">
    <w:name w:val="footnote reference"/>
    <w:uiPriority w:val="99"/>
    <w:semiHidden/>
    <w:rsid w:val="00E63F7C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AE51FF"/>
    <w:rPr>
      <w:rFonts w:cs="Times New Roman"/>
      <w:i/>
      <w:iCs/>
    </w:rPr>
  </w:style>
  <w:style w:type="character" w:customStyle="1" w:styleId="wru">
    <w:name w:val="wru"/>
    <w:uiPriority w:val="99"/>
    <w:rsid w:val="00AE51FF"/>
    <w:rPr>
      <w:rFonts w:cs="Times New Roman"/>
    </w:rPr>
  </w:style>
  <w:style w:type="character" w:customStyle="1" w:styleId="wra">
    <w:name w:val="wra"/>
    <w:uiPriority w:val="99"/>
    <w:rsid w:val="00AE51FF"/>
    <w:rPr>
      <w:rFonts w:cs="Times New Roman"/>
    </w:rPr>
  </w:style>
  <w:style w:type="paragraph" w:customStyle="1" w:styleId="Default">
    <w:name w:val="Default"/>
    <w:rsid w:val="0025461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25461C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F35B1D"/>
    <w:rPr>
      <w:rFonts w:cs="Times New Roman"/>
      <w:color w:val="800080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FD2A0B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FD2A0B"/>
    <w:rPr>
      <w:rFonts w:eastAsia="Times New Roman"/>
      <w:b/>
      <w:bCs/>
      <w:sz w:val="24"/>
      <w:szCs w:val="24"/>
      <w:u w:val="single"/>
    </w:rPr>
  </w:style>
  <w:style w:type="character" w:customStyle="1" w:styleId="Nagwek5Znak">
    <w:name w:val="Nagłówek 5 Znak"/>
    <w:basedOn w:val="Domylnaczcionkaakapitu"/>
    <w:link w:val="Nagwek5"/>
    <w:uiPriority w:val="99"/>
    <w:rsid w:val="00FD2A0B"/>
    <w:rPr>
      <w:rFonts w:ascii="Times New Roman" w:eastAsia="Times New Roman" w:hAnsi="Times New Roman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FD2A0B"/>
    <w:rPr>
      <w:rFonts w:cs="Calibri"/>
      <w:i/>
      <w:iCs/>
      <w:sz w:val="22"/>
      <w:szCs w:val="22"/>
      <w:lang w:eastAsia="en-US"/>
    </w:rPr>
  </w:style>
  <w:style w:type="character" w:customStyle="1" w:styleId="Nagwek8Znak">
    <w:name w:val="Nagłówek 8 Znak"/>
    <w:basedOn w:val="Domylnaczcionkaakapitu"/>
    <w:link w:val="Nagwek8"/>
    <w:uiPriority w:val="99"/>
    <w:rsid w:val="00FD2A0B"/>
    <w:rPr>
      <w:rFonts w:eastAsia="Times New Roman" w:cs="Calibri"/>
      <w:i/>
      <w:iCs/>
      <w:sz w:val="24"/>
      <w:szCs w:val="24"/>
      <w:lang w:eastAsia="en-US"/>
    </w:rPr>
  </w:style>
  <w:style w:type="character" w:customStyle="1" w:styleId="ZnakZnak2">
    <w:name w:val="Znak Znak2"/>
    <w:uiPriority w:val="99"/>
    <w:rsid w:val="00FD2A0B"/>
    <w:rPr>
      <w:rFonts w:cs="Times New Roman"/>
    </w:rPr>
  </w:style>
  <w:style w:type="character" w:customStyle="1" w:styleId="ZnakZnak1">
    <w:name w:val="Znak Znak1"/>
    <w:uiPriority w:val="99"/>
    <w:semiHidden/>
    <w:rsid w:val="00FD2A0B"/>
    <w:rPr>
      <w:rFonts w:cs="Times New Roman"/>
    </w:rPr>
  </w:style>
  <w:style w:type="character" w:customStyle="1" w:styleId="ZnakZnak">
    <w:name w:val="Znak Znak"/>
    <w:uiPriority w:val="99"/>
    <w:semiHidden/>
    <w:rsid w:val="00FD2A0B"/>
    <w:rPr>
      <w:rFonts w:ascii="Tahoma" w:hAnsi="Tahoma" w:cs="Tahoma"/>
      <w:sz w:val="16"/>
      <w:szCs w:val="16"/>
    </w:rPr>
  </w:style>
  <w:style w:type="paragraph" w:styleId="Tekstpodstawowy">
    <w:name w:val="Body Text"/>
    <w:aliases w:val="b,bt,Tekst podstawowy Znak Znak Znak Znak Znak Znak Znak Znak"/>
    <w:basedOn w:val="Normalny"/>
    <w:link w:val="TekstpodstawowyZnak"/>
    <w:uiPriority w:val="99"/>
    <w:rsid w:val="00FD2A0B"/>
    <w:pPr>
      <w:spacing w:before="120" w:after="120" w:line="240" w:lineRule="auto"/>
      <w:ind w:left="425"/>
    </w:pPr>
  </w:style>
  <w:style w:type="character" w:customStyle="1" w:styleId="TekstpodstawowyZnak">
    <w:name w:val="Tekst podstawowy Znak"/>
    <w:aliases w:val="b Znak1,bt Znak1,Tekst podstawowy Znak Znak Znak Znak Znak Znak Znak Znak Znak1"/>
    <w:basedOn w:val="Domylnaczcionkaakapitu"/>
    <w:link w:val="Tekstpodstawowy"/>
    <w:uiPriority w:val="99"/>
    <w:rsid w:val="00FD2A0B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851" w:hanging="284"/>
    </w:pPr>
    <w:rPr>
      <w:rFonts w:eastAsia="Times New Roman" w:cs="Calibri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D2A0B"/>
    <w:rPr>
      <w:rFonts w:eastAsia="Times New Roman" w:cs="Calibri"/>
      <w:sz w:val="24"/>
      <w:szCs w:val="24"/>
    </w:rPr>
  </w:style>
  <w:style w:type="character" w:styleId="Pogrubienie">
    <w:name w:val="Strong"/>
    <w:uiPriority w:val="22"/>
    <w:qFormat/>
    <w:locked/>
    <w:rsid w:val="00FD2A0B"/>
    <w:rPr>
      <w:rFonts w:cs="Times New Roman"/>
      <w:b/>
    </w:rPr>
  </w:style>
  <w:style w:type="paragraph" w:styleId="NormalnyWeb">
    <w:name w:val="Normal (Web)"/>
    <w:basedOn w:val="Normalny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rsid w:val="00FD2A0B"/>
    <w:rPr>
      <w:rFonts w:cs="Times New Roman"/>
      <w:sz w:val="16"/>
    </w:rPr>
  </w:style>
  <w:style w:type="character" w:styleId="Numerstrony">
    <w:name w:val="page number"/>
    <w:uiPriority w:val="99"/>
    <w:rsid w:val="00FD2A0B"/>
    <w:rPr>
      <w:rFonts w:cs="Times New Roman"/>
    </w:rPr>
  </w:style>
  <w:style w:type="character" w:customStyle="1" w:styleId="NagwekZnak1">
    <w:name w:val="Nagłówek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StopkaZnak1">
    <w:name w:val="Stopka Znak1"/>
    <w:uiPriority w:val="99"/>
    <w:semiHidden/>
    <w:locked/>
    <w:rsid w:val="00FD2A0B"/>
    <w:rPr>
      <w:rFonts w:eastAsia="Times New Roman" w:cs="Times New Roman"/>
      <w:lang w:eastAsia="en-US"/>
    </w:rPr>
  </w:style>
  <w:style w:type="character" w:customStyle="1" w:styleId="TekstpodstawowyZnak1">
    <w:name w:val="Tekst podstawowy Znak1"/>
    <w:aliases w:val="b Znak,bt Znak,Tekst podstawowy Znak Znak Znak Znak Znak Znak Znak Znak Znak"/>
    <w:uiPriority w:val="99"/>
    <w:locked/>
    <w:rsid w:val="00FD2A0B"/>
    <w:rPr>
      <w:rFonts w:eastAsia="Times New Roman" w:cs="Times New Roman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FD2A0B"/>
    <w:pPr>
      <w:spacing w:before="120" w:after="120" w:line="240" w:lineRule="auto"/>
      <w:ind w:left="283"/>
    </w:pPr>
    <w:rPr>
      <w:rFonts w:eastAsia="Times New Roman" w:cs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FD2A0B"/>
    <w:rPr>
      <w:rFonts w:eastAsia="Times New Roman" w:cs="Calibri"/>
      <w:sz w:val="16"/>
      <w:szCs w:val="16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FD2A0B"/>
    <w:pPr>
      <w:spacing w:before="120" w:after="120" w:line="480" w:lineRule="auto"/>
      <w:ind w:left="425"/>
    </w:pPr>
    <w:rPr>
      <w:rFonts w:eastAsia="Times New Roman" w:cs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D2A0B"/>
    <w:rPr>
      <w:rFonts w:eastAsia="Times New Roman" w:cs="Calibri"/>
      <w:sz w:val="22"/>
      <w:szCs w:val="22"/>
      <w:lang w:eastAsia="en-US"/>
    </w:rPr>
  </w:style>
  <w:style w:type="character" w:customStyle="1" w:styleId="ZnakZnak21">
    <w:name w:val="Znak Znak21"/>
    <w:uiPriority w:val="99"/>
    <w:rsid w:val="00FD2A0B"/>
    <w:rPr>
      <w:rFonts w:cs="Times New Roman"/>
    </w:rPr>
  </w:style>
  <w:style w:type="character" w:customStyle="1" w:styleId="ZnakZnak11">
    <w:name w:val="Znak Znak11"/>
    <w:uiPriority w:val="99"/>
    <w:semiHidden/>
    <w:rsid w:val="00FD2A0B"/>
    <w:rPr>
      <w:rFonts w:cs="Times New Roman"/>
    </w:rPr>
  </w:style>
  <w:style w:type="character" w:customStyle="1" w:styleId="ZnakZnak3">
    <w:name w:val="Znak Znak3"/>
    <w:uiPriority w:val="99"/>
    <w:semiHidden/>
    <w:rsid w:val="00FD2A0B"/>
    <w:rPr>
      <w:rFonts w:ascii="Tahoma" w:hAnsi="Tahoma" w:cs="Tahoma"/>
      <w:sz w:val="16"/>
      <w:szCs w:val="16"/>
    </w:rPr>
  </w:style>
  <w:style w:type="character" w:customStyle="1" w:styleId="TekstkomentarzaZnak1">
    <w:name w:val="Tekst komentarza Znak1"/>
    <w:uiPriority w:val="99"/>
    <w:locked/>
    <w:rsid w:val="00FD2A0B"/>
    <w:rPr>
      <w:rFonts w:cs="Times New Roman"/>
      <w:sz w:val="24"/>
      <w:szCs w:val="24"/>
    </w:rPr>
  </w:style>
  <w:style w:type="paragraph" w:styleId="Lista">
    <w:name w:val="List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punktor-">
    <w:name w:val="punktor -"/>
    <w:uiPriority w:val="99"/>
    <w:rsid w:val="00FD2A0B"/>
    <w:pPr>
      <w:keepLines/>
      <w:tabs>
        <w:tab w:val="num" w:pos="1154"/>
      </w:tabs>
      <w:autoSpaceDE w:val="0"/>
      <w:autoSpaceDN w:val="0"/>
      <w:adjustRightInd w:val="0"/>
      <w:spacing w:before="120" w:after="72" w:line="288" w:lineRule="atLeast"/>
      <w:ind w:left="794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Pozycja">
    <w:name w:val="Pozycja"/>
    <w:basedOn w:val="Normalny"/>
    <w:uiPriority w:val="99"/>
    <w:rsid w:val="00FD2A0B"/>
    <w:pPr>
      <w:tabs>
        <w:tab w:val="left" w:pos="1134"/>
        <w:tab w:val="left" w:leader="dot" w:pos="5670"/>
        <w:tab w:val="right" w:leader="dot" w:pos="5812"/>
        <w:tab w:val="right" w:pos="7939"/>
        <w:tab w:val="right" w:pos="8080"/>
      </w:tabs>
      <w:spacing w:before="120" w:after="0" w:line="240" w:lineRule="auto"/>
      <w:ind w:left="425"/>
      <w:jc w:val="both"/>
    </w:pPr>
    <w:rPr>
      <w:rFonts w:ascii="Arial" w:eastAsia="Times New Roman" w:hAnsi="Arial" w:cs="Arial"/>
      <w:lang w:eastAsia="pl-PL"/>
    </w:rPr>
  </w:style>
  <w:style w:type="paragraph" w:customStyle="1" w:styleId="tyt">
    <w:name w:val="tyt"/>
    <w:basedOn w:val="Normalny"/>
    <w:uiPriority w:val="99"/>
    <w:rsid w:val="00FD2A0B"/>
    <w:pPr>
      <w:keepNext/>
      <w:spacing w:before="60" w:after="60" w:line="240" w:lineRule="auto"/>
      <w:ind w:left="425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ylInterliniapojedyncze">
    <w:name w:val="Styl Interlinia:  pojedyncze"/>
    <w:basedOn w:val="Normalny"/>
    <w:uiPriority w:val="99"/>
    <w:rsid w:val="00FD2A0B"/>
    <w:pPr>
      <w:numPr>
        <w:numId w:val="24"/>
      </w:numPr>
      <w:spacing w:before="120"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4">
    <w:name w:val="c4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tLeast"/>
      <w:ind w:left="425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2">
    <w:name w:val="p22"/>
    <w:basedOn w:val="Normalny"/>
    <w:uiPriority w:val="99"/>
    <w:rsid w:val="00FD2A0B"/>
    <w:pPr>
      <w:widowControl w:val="0"/>
      <w:tabs>
        <w:tab w:val="left" w:pos="720"/>
      </w:tabs>
      <w:autoSpaceDE w:val="0"/>
      <w:autoSpaceDN w:val="0"/>
      <w:adjustRightInd w:val="0"/>
      <w:spacing w:before="120" w:after="0" w:line="300" w:lineRule="atLeast"/>
      <w:ind w:left="425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p25">
    <w:name w:val="p25"/>
    <w:basedOn w:val="Normalny"/>
    <w:uiPriority w:val="99"/>
    <w:rsid w:val="00FD2A0B"/>
    <w:pPr>
      <w:widowControl w:val="0"/>
      <w:tabs>
        <w:tab w:val="left" w:pos="400"/>
        <w:tab w:val="left" w:pos="740"/>
      </w:tabs>
      <w:autoSpaceDE w:val="0"/>
      <w:autoSpaceDN w:val="0"/>
      <w:adjustRightInd w:val="0"/>
      <w:spacing w:before="120" w:after="0" w:line="260" w:lineRule="atLeast"/>
      <w:ind w:left="720" w:hanging="288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FD2A0B"/>
    <w:pPr>
      <w:overflowPunct w:val="0"/>
      <w:autoSpaceDE w:val="0"/>
      <w:autoSpaceDN w:val="0"/>
      <w:adjustRightInd w:val="0"/>
      <w:spacing w:before="120" w:after="0" w:line="240" w:lineRule="auto"/>
      <w:ind w:left="425"/>
      <w:jc w:val="both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symbol">
    <w:name w:val="symbol"/>
    <w:uiPriority w:val="99"/>
    <w:rsid w:val="00FD2A0B"/>
    <w:rPr>
      <w:rFonts w:cs="Times New Roman"/>
    </w:rPr>
  </w:style>
  <w:style w:type="paragraph" w:customStyle="1" w:styleId="Tekstpodstawowy4">
    <w:name w:val="Tekst podstawowy 4"/>
    <w:basedOn w:val="Normalny"/>
    <w:uiPriority w:val="99"/>
    <w:rsid w:val="00FD2A0B"/>
    <w:pPr>
      <w:widowControl w:val="0"/>
      <w:spacing w:before="120" w:after="120" w:line="240" w:lineRule="auto"/>
      <w:ind w:left="284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rsid w:val="00FD2A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 w:after="0" w:line="240" w:lineRule="auto"/>
      <w:ind w:left="425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FD2A0B"/>
    <w:rPr>
      <w:rFonts w:ascii="Courier New" w:eastAsia="Times New Roman" w:hAnsi="Courier New" w:cs="Courier New"/>
    </w:rPr>
  </w:style>
  <w:style w:type="paragraph" w:styleId="Tekstpodstawowywcity">
    <w:name w:val="Body Text Indent"/>
    <w:basedOn w:val="Normalny"/>
    <w:link w:val="TekstpodstawowywcityZnak"/>
    <w:uiPriority w:val="99"/>
    <w:rsid w:val="00FD2A0B"/>
    <w:pPr>
      <w:spacing w:before="120" w:after="120" w:line="240" w:lineRule="auto"/>
      <w:ind w:left="283"/>
    </w:pPr>
    <w:rPr>
      <w:rFonts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D2A0B"/>
    <w:rPr>
      <w:rFonts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rsid w:val="00FD2A0B"/>
    <w:pPr>
      <w:spacing w:before="120" w:after="120" w:line="240" w:lineRule="auto"/>
      <w:ind w:left="284" w:hanging="284"/>
      <w:jc w:val="center"/>
    </w:pPr>
    <w:rPr>
      <w:rFonts w:cs="Calibri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D2A0B"/>
    <w:rPr>
      <w:rFonts w:cs="Calibri"/>
      <w:sz w:val="24"/>
      <w:szCs w:val="24"/>
      <w:lang w:eastAsia="en-US"/>
    </w:rPr>
  </w:style>
  <w:style w:type="character" w:customStyle="1" w:styleId="small2">
    <w:name w:val="small2"/>
    <w:uiPriority w:val="99"/>
    <w:rsid w:val="00FD2A0B"/>
    <w:rPr>
      <w:rFonts w:cs="Times New Roman"/>
    </w:rPr>
  </w:style>
  <w:style w:type="character" w:customStyle="1" w:styleId="apple-style-span">
    <w:name w:val="apple-style-span"/>
    <w:uiPriority w:val="99"/>
    <w:rsid w:val="00FD2A0B"/>
    <w:rPr>
      <w:rFonts w:cs="Times New Roman"/>
    </w:rPr>
  </w:style>
  <w:style w:type="table" w:styleId="Tabela-Siatka">
    <w:name w:val="Table Grid"/>
    <w:basedOn w:val="Standardowy"/>
    <w:uiPriority w:val="99"/>
    <w:locked/>
    <w:rsid w:val="00FD2A0B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ld">
    <w:name w:val="bold"/>
    <w:basedOn w:val="Normalny"/>
    <w:uiPriority w:val="99"/>
    <w:rsid w:val="00FD2A0B"/>
    <w:pPr>
      <w:spacing w:before="100" w:beforeAutospacing="1" w:after="100" w:afterAutospacing="1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ymbol1">
    <w:name w:val="symbol1"/>
    <w:uiPriority w:val="99"/>
    <w:rsid w:val="00FD2A0B"/>
    <w:rPr>
      <w:rFonts w:ascii="Courier New" w:hAnsi="Courier New" w:cs="Courier New"/>
      <w:b/>
      <w:bCs/>
      <w:sz w:val="21"/>
      <w:szCs w:val="2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FD2A0B"/>
    <w:pPr>
      <w:overflowPunct/>
      <w:autoSpaceDE/>
      <w:autoSpaceDN/>
      <w:adjustRightInd/>
      <w:spacing w:after="200" w:line="276" w:lineRule="auto"/>
      <w:ind w:left="0" w:firstLine="0"/>
    </w:pPr>
    <w:rPr>
      <w:rFonts w:eastAsia="Calibri"/>
      <w:b/>
      <w:bCs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FD2A0B"/>
    <w:rPr>
      <w:rFonts w:eastAsia="Times New Roman" w:cs="Calibri"/>
      <w:b/>
      <w:bCs/>
      <w:sz w:val="24"/>
      <w:szCs w:val="24"/>
      <w:lang w:eastAsia="en-US"/>
    </w:rPr>
  </w:style>
  <w:style w:type="paragraph" w:styleId="Lista2">
    <w:name w:val="List 2"/>
    <w:basedOn w:val="Normalny"/>
    <w:uiPriority w:val="99"/>
    <w:rsid w:val="00FD2A0B"/>
    <w:pPr>
      <w:spacing w:before="120" w:after="120" w:line="240" w:lineRule="auto"/>
      <w:ind w:left="566" w:hanging="283"/>
    </w:pPr>
    <w:rPr>
      <w:rFonts w:cs="Calibri"/>
    </w:rPr>
  </w:style>
  <w:style w:type="paragraph" w:customStyle="1" w:styleId="BodyText211">
    <w:name w:val="Body Text 211"/>
    <w:basedOn w:val="Normalny"/>
    <w:uiPriority w:val="99"/>
    <w:rsid w:val="00FD2A0B"/>
    <w:pPr>
      <w:widowControl w:val="0"/>
      <w:autoSpaceDE w:val="0"/>
      <w:autoSpaceDN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24">
    <w:name w:val="Font Style24"/>
    <w:uiPriority w:val="99"/>
    <w:rsid w:val="00FD2A0B"/>
    <w:rPr>
      <w:rFonts w:ascii="Times New Roman" w:hAnsi="Times New Roman"/>
      <w:sz w:val="22"/>
    </w:rPr>
  </w:style>
  <w:style w:type="paragraph" w:customStyle="1" w:styleId="Style13">
    <w:name w:val="Style13"/>
    <w:basedOn w:val="Normalny"/>
    <w:uiPriority w:val="99"/>
    <w:rsid w:val="00FD2A0B"/>
    <w:pPr>
      <w:widowControl w:val="0"/>
      <w:autoSpaceDE w:val="0"/>
      <w:autoSpaceDN w:val="0"/>
      <w:adjustRightInd w:val="0"/>
      <w:spacing w:before="120" w:after="0" w:line="240" w:lineRule="auto"/>
      <w:ind w:left="425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FD2A0B"/>
    <w:pPr>
      <w:spacing w:before="120" w:after="160" w:line="259" w:lineRule="auto"/>
      <w:ind w:left="720"/>
      <w:contextualSpacing/>
    </w:pPr>
    <w:rPr>
      <w:rFonts w:eastAsia="Times New Roman"/>
    </w:rPr>
  </w:style>
  <w:style w:type="character" w:customStyle="1" w:styleId="ZnakZnak6">
    <w:name w:val="Znak Znak6"/>
    <w:uiPriority w:val="99"/>
    <w:locked/>
    <w:rsid w:val="00FD2A0B"/>
    <w:rPr>
      <w:lang w:val="pl-PL" w:eastAsia="pl-PL"/>
    </w:rPr>
  </w:style>
  <w:style w:type="paragraph" w:styleId="Poprawka">
    <w:name w:val="Revision"/>
    <w:hidden/>
    <w:uiPriority w:val="99"/>
    <w:semiHidden/>
    <w:rsid w:val="00FD2A0B"/>
    <w:pPr>
      <w:spacing w:before="120" w:after="120"/>
      <w:ind w:left="425"/>
    </w:pPr>
    <w:rPr>
      <w:rFonts w:eastAsia="Times New Roman" w:cs="Calibri"/>
      <w:sz w:val="22"/>
      <w:szCs w:val="22"/>
      <w:lang w:eastAsia="en-US"/>
    </w:rPr>
  </w:style>
  <w:style w:type="paragraph" w:customStyle="1" w:styleId="western">
    <w:name w:val="western"/>
    <w:basedOn w:val="Normalny"/>
    <w:uiPriority w:val="99"/>
    <w:rsid w:val="00FD2A0B"/>
    <w:pPr>
      <w:suppressAutoHyphens/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AF52EE"/>
    <w:rPr>
      <w:rFonts w:ascii="Times New Roman" w:eastAsia="Times New Roman" w:hAnsi="Times New Roman"/>
      <w:sz w:val="24"/>
      <w:szCs w:val="24"/>
    </w:rPr>
  </w:style>
  <w:style w:type="character" w:customStyle="1" w:styleId="FontStyle45">
    <w:name w:val="Font Style45"/>
    <w:uiPriority w:val="99"/>
    <w:rsid w:val="002B6E59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69">
    <w:name w:val="Font Style69"/>
    <w:uiPriority w:val="99"/>
    <w:rsid w:val="002B6E59"/>
    <w:rPr>
      <w:rFonts w:ascii="Arial" w:hAnsi="Arial" w:cs="Arial"/>
      <w:b/>
      <w:bCs/>
      <w:color w:val="000000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A61D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A61D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35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48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6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91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9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C5002-67A1-4608-B429-4E9BD3FB0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CENTRUM MATERIAŁÓW POLIMEROWYCH I WĘGLOWYCH</vt:lpstr>
    </vt:vector>
  </TitlesOfParts>
  <Company>Hewlett-Packard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CENTRUM MATERIAŁÓW POLIMEROWYCH I WĘGLOWYCH</dc:title>
  <dc:subject/>
  <dc:creator>Irasek</dc:creator>
  <cp:keywords/>
  <dc:description/>
  <cp:lastModifiedBy>Przemysław Kusior</cp:lastModifiedBy>
  <cp:revision>5</cp:revision>
  <cp:lastPrinted>2019-04-24T09:10:00Z</cp:lastPrinted>
  <dcterms:created xsi:type="dcterms:W3CDTF">2025-10-27T19:08:00Z</dcterms:created>
  <dcterms:modified xsi:type="dcterms:W3CDTF">2025-11-07T14:11:00Z</dcterms:modified>
</cp:coreProperties>
</file>